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6A6A3990" w:rsidR="00733A11" w:rsidRPr="008133BA" w:rsidRDefault="00733A11" w:rsidP="00DC5013">
      <w:pPr>
        <w:jc w:val="center"/>
        <w:rPr>
          <w:rFonts w:asciiTheme="minorHAnsi" w:hAnsiTheme="minorHAnsi" w:cstheme="minorHAnsi"/>
          <w:b/>
          <w:bCs/>
        </w:rPr>
      </w:pPr>
      <w:bookmarkStart w:id="0" w:name="_GoBack"/>
      <w:bookmarkEnd w:id="0"/>
      <w:r w:rsidRPr="008133BA">
        <w:rPr>
          <w:rFonts w:ascii="Calibri" w:hAnsi="Calibri" w:cs="Calibri"/>
          <w:b/>
          <w:bCs/>
        </w:rPr>
        <w:t xml:space="preserve">PREGÃO ELETRÔNICO </w:t>
      </w:r>
      <w:r w:rsidRPr="008133BA">
        <w:rPr>
          <w:rFonts w:asciiTheme="minorHAnsi" w:hAnsiTheme="minorHAnsi" w:cstheme="minorHAnsi"/>
          <w:b/>
          <w:bCs/>
        </w:rPr>
        <w:t xml:space="preserve">EDITAL Nº </w:t>
      </w:r>
      <w:r w:rsidR="008133BA" w:rsidRPr="008133BA">
        <w:rPr>
          <w:rFonts w:asciiTheme="minorHAnsi" w:hAnsiTheme="minorHAnsi" w:cstheme="minorHAnsi"/>
          <w:b/>
        </w:rPr>
        <w:t>0651</w:t>
      </w:r>
      <w:r w:rsidR="00DB64CE" w:rsidRPr="008133BA">
        <w:rPr>
          <w:rFonts w:asciiTheme="minorHAnsi" w:hAnsiTheme="minorHAnsi" w:cstheme="minorHAnsi"/>
          <w:b/>
        </w:rPr>
        <w:t>/</w:t>
      </w:r>
      <w:r w:rsidR="00170C9D" w:rsidRPr="008133BA">
        <w:rPr>
          <w:rFonts w:asciiTheme="minorHAnsi" w:hAnsiTheme="minorHAnsi" w:cstheme="minorHAnsi"/>
          <w:b/>
        </w:rPr>
        <w:t>2024</w:t>
      </w:r>
    </w:p>
    <w:p w14:paraId="0F1DE896" w14:textId="77777777" w:rsidR="00972B5B" w:rsidRPr="008133BA" w:rsidRDefault="00972B5B">
      <w:pPr>
        <w:jc w:val="center"/>
        <w:rPr>
          <w:rFonts w:ascii="Calibri" w:hAnsi="Calibri" w:cs="Calibri"/>
          <w:b/>
          <w:bCs/>
        </w:rPr>
      </w:pPr>
    </w:p>
    <w:p w14:paraId="7DDCAE09" w14:textId="7AAD8856" w:rsidR="00FE4B45" w:rsidRPr="008133BA" w:rsidRDefault="00733A11" w:rsidP="00FE4B45">
      <w:pPr>
        <w:tabs>
          <w:tab w:val="left" w:pos="2552"/>
        </w:tabs>
        <w:jc w:val="both"/>
        <w:rPr>
          <w:rFonts w:ascii="Calibri" w:hAnsi="Calibri" w:cs="Calibri"/>
        </w:rPr>
      </w:pPr>
      <w:r w:rsidRPr="008133BA">
        <w:rPr>
          <w:rFonts w:ascii="Calibri" w:hAnsi="Calibri" w:cs="Calibri"/>
        </w:rPr>
        <w:t xml:space="preserve">A </w:t>
      </w:r>
      <w:r w:rsidR="00936C00" w:rsidRPr="008133BA">
        <w:rPr>
          <w:rFonts w:ascii="Calibri" w:hAnsi="Calibri" w:cs="Calibri"/>
          <w:b/>
        </w:rPr>
        <w:t>FUNDAÇÃO UNIVERSIDADE DO ESTADO</w:t>
      </w:r>
      <w:r w:rsidR="003C57D8" w:rsidRPr="008133BA">
        <w:rPr>
          <w:rFonts w:ascii="Calibri" w:hAnsi="Calibri" w:cs="Calibri"/>
          <w:b/>
        </w:rPr>
        <w:t xml:space="preserve"> </w:t>
      </w:r>
      <w:r w:rsidR="00936C00" w:rsidRPr="008133BA">
        <w:rPr>
          <w:rFonts w:ascii="Calibri" w:hAnsi="Calibri" w:cs="Calibri"/>
          <w:b/>
        </w:rPr>
        <w:t>DE SANTA CATARINA</w:t>
      </w:r>
      <w:r w:rsidR="00936C00" w:rsidRPr="008133BA">
        <w:rPr>
          <w:rFonts w:ascii="Calibri" w:hAnsi="Calibri" w:cs="Calibri"/>
        </w:rPr>
        <w:t xml:space="preserve">, </w:t>
      </w:r>
      <w:r w:rsidR="00AB23E9" w:rsidRPr="008133BA">
        <w:rPr>
          <w:rFonts w:ascii="Calibri" w:hAnsi="Calibri" w:cs="Calibri"/>
        </w:rPr>
        <w:t xml:space="preserve">com sede na Av. Madre </w:t>
      </w:r>
      <w:proofErr w:type="spellStart"/>
      <w:r w:rsidR="00AB23E9" w:rsidRPr="008133BA">
        <w:rPr>
          <w:rFonts w:ascii="Calibri" w:hAnsi="Calibri" w:cs="Calibri"/>
        </w:rPr>
        <w:t>Benvenuta</w:t>
      </w:r>
      <w:proofErr w:type="spellEnd"/>
      <w:r w:rsidR="00AB23E9" w:rsidRPr="008133BA">
        <w:rPr>
          <w:rFonts w:ascii="Calibri" w:hAnsi="Calibri" w:cs="Calibri"/>
        </w:rPr>
        <w:t xml:space="preserve">, nº 2007, </w:t>
      </w:r>
      <w:proofErr w:type="spellStart"/>
      <w:r w:rsidR="00AB23E9" w:rsidRPr="008133BA">
        <w:rPr>
          <w:rFonts w:ascii="Calibri" w:hAnsi="Calibri" w:cs="Calibri"/>
        </w:rPr>
        <w:t>Itacorubi</w:t>
      </w:r>
      <w:proofErr w:type="spellEnd"/>
      <w:r w:rsidR="00AB23E9" w:rsidRPr="008133BA">
        <w:rPr>
          <w:rFonts w:ascii="Calibri" w:hAnsi="Calibri" w:cs="Calibri"/>
        </w:rPr>
        <w:t>, Florianópolis/SC, inscrita</w:t>
      </w:r>
      <w:r w:rsidR="00AB23E9" w:rsidRPr="008133BA">
        <w:t xml:space="preserve"> </w:t>
      </w:r>
      <w:r w:rsidR="00AB23E9" w:rsidRPr="008133B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133BA" w:rsidRPr="008133BA">
            <w:rPr>
              <w:rFonts w:asciiTheme="minorHAnsi" w:hAnsiTheme="minorHAnsi" w:cstheme="minorHAnsi"/>
            </w:rPr>
            <w:t>da Coordenadoria de Licitações e Compras da Reitoria</w:t>
          </w:r>
        </w:sdtContent>
      </w:sdt>
      <w:r w:rsidR="00AB23E9" w:rsidRPr="008133BA">
        <w:rPr>
          <w:rFonts w:ascii="Calibri" w:hAnsi="Calibri" w:cs="Calibri"/>
        </w:rPr>
        <w:t xml:space="preserve">, </w:t>
      </w:r>
      <w:r w:rsidRPr="008133BA">
        <w:rPr>
          <w:rFonts w:ascii="Calibri" w:hAnsi="Calibri" w:cs="Calibri"/>
        </w:rPr>
        <w:t xml:space="preserve">torna público que fará realizar licitação na modalidade </w:t>
      </w:r>
      <w:r w:rsidR="00AB23E9" w:rsidRPr="008133BA">
        <w:rPr>
          <w:rFonts w:ascii="Calibri" w:hAnsi="Calibri" w:cs="Calibri"/>
        </w:rPr>
        <w:t>P</w:t>
      </w:r>
      <w:r w:rsidRPr="008133BA">
        <w:rPr>
          <w:rFonts w:ascii="Calibri" w:hAnsi="Calibri" w:cs="Calibri"/>
        </w:rPr>
        <w:t xml:space="preserve">regão </w:t>
      </w:r>
      <w:r w:rsidR="00AB23E9" w:rsidRPr="008133BA">
        <w:rPr>
          <w:rFonts w:ascii="Calibri" w:hAnsi="Calibri" w:cs="Calibri"/>
        </w:rPr>
        <w:t>E</w:t>
      </w:r>
      <w:r w:rsidRPr="008133BA">
        <w:rPr>
          <w:rFonts w:ascii="Calibri" w:hAnsi="Calibri" w:cs="Calibri"/>
        </w:rPr>
        <w:t>letrônico</w:t>
      </w:r>
      <w:r w:rsidR="00CB6577" w:rsidRPr="008133BA">
        <w:rPr>
          <w:rFonts w:ascii="Calibri" w:hAnsi="Calibri" w:cs="Calibri"/>
        </w:rPr>
        <w:t xml:space="preserve"> com o modo de disputa</w:t>
      </w:r>
      <w:r w:rsidR="00CB6577" w:rsidRPr="008133BA">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133BA" w:rsidRPr="008133BA">
            <w:rPr>
              <w:rFonts w:asciiTheme="minorHAnsi" w:hAnsiTheme="minorHAnsi" w:cstheme="minorHAnsi"/>
            </w:rPr>
            <w:t>Aberto</w:t>
          </w:r>
        </w:sdtContent>
      </w:sdt>
      <w:r w:rsidR="00CB6577" w:rsidRPr="008133BA">
        <w:rPr>
          <w:rFonts w:ascii="Calibri" w:hAnsi="Calibri" w:cs="Calibri"/>
        </w:rPr>
        <w:t xml:space="preserve"> e </w:t>
      </w:r>
      <w:r w:rsidR="007D78C9" w:rsidRPr="008133BA">
        <w:rPr>
          <w:rFonts w:ascii="Calibri" w:hAnsi="Calibri" w:cs="Calibri"/>
        </w:rPr>
        <w:t xml:space="preserve">com critério de julgamento de </w:t>
      </w:r>
      <w:r w:rsidR="007D78C9" w:rsidRPr="008133B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133BA" w:rsidRPr="008133BA">
            <w:rPr>
              <w:rFonts w:asciiTheme="minorHAnsi" w:hAnsiTheme="minorHAnsi" w:cstheme="minorHAnsi"/>
            </w:rPr>
            <w:t>por lote</w:t>
          </w:r>
        </w:sdtContent>
      </w:sdt>
      <w:r w:rsidR="007D78C9" w:rsidRPr="008133BA">
        <w:rPr>
          <w:rFonts w:asciiTheme="minorHAnsi" w:hAnsiTheme="minorHAnsi" w:cstheme="minorHAnsi"/>
        </w:rPr>
        <w:t xml:space="preserve">, </w:t>
      </w:r>
      <w:r w:rsidR="00661F91" w:rsidRPr="008133BA">
        <w:rPr>
          <w:rFonts w:asciiTheme="minorHAnsi" w:hAnsiTheme="minorHAnsi" w:cstheme="minorHAnsi"/>
        </w:rPr>
        <w:t>para</w:t>
      </w:r>
      <w:r w:rsidR="00661F91" w:rsidRPr="008133BA">
        <w:rPr>
          <w:rFonts w:ascii="Calibri" w:hAnsi="Calibri" w:cs="Calibri"/>
        </w:rPr>
        <w:t xml:space="preserve"> selecionar proposta objetivando o </w:t>
      </w:r>
      <w:r w:rsidR="00661F91" w:rsidRPr="008133BA">
        <w:rPr>
          <w:rFonts w:ascii="Calibri" w:hAnsi="Calibri" w:cs="Calibri"/>
          <w:b/>
          <w:bCs/>
        </w:rPr>
        <w:t>REGISTRO DE PREÇOS</w:t>
      </w:r>
      <w:r w:rsidRPr="008133BA">
        <w:rPr>
          <w:rFonts w:ascii="Calibri" w:hAnsi="Calibri" w:cs="Calibri"/>
        </w:rPr>
        <w:t xml:space="preserve">, </w:t>
      </w:r>
      <w:r w:rsidR="00022519" w:rsidRPr="008133BA">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8133BA"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9E298F7" w:rsidR="006F0DFF" w:rsidRPr="008133BA" w:rsidRDefault="006F0DFF" w:rsidP="006F0DFF">
      <w:pPr>
        <w:jc w:val="both"/>
        <w:rPr>
          <w:rFonts w:ascii="Calibri" w:hAnsi="Calibri" w:cs="Calibri"/>
          <w:b/>
          <w:bCs/>
        </w:rPr>
      </w:pPr>
      <w:r w:rsidRPr="008133BA">
        <w:rPr>
          <w:rFonts w:ascii="Calibri" w:hAnsi="Calibri" w:cs="Calibri"/>
          <w:b/>
          <w:bCs/>
        </w:rPr>
        <w:t>OBJETO:</w:t>
      </w:r>
      <w:r w:rsidRPr="008133BA">
        <w:rPr>
          <w:rFonts w:ascii="Calibri" w:hAnsi="Calibri" w:cs="Calibri"/>
        </w:rPr>
        <w:t xml:space="preserve"> </w:t>
      </w:r>
      <w:r w:rsidR="008133BA" w:rsidRPr="008133BA">
        <w:rPr>
          <w:rFonts w:ascii="Calibri" w:hAnsi="Calibri" w:cs="Calibri"/>
          <w:b/>
        </w:rPr>
        <w:t>CONTRATAÇÃO DE EMPRESA PARA LOCAÇÃO DE VEÍCULOS COM MOTORISTA PARA A UDESC</w:t>
      </w:r>
      <w:r w:rsidRPr="008133BA">
        <w:rPr>
          <w:rFonts w:ascii="Calibri" w:hAnsi="Calibri" w:cs="Calibri"/>
        </w:rPr>
        <w:t xml:space="preserve">, conforme especificações constantes do </w:t>
      </w:r>
      <w:r w:rsidRPr="008133BA">
        <w:rPr>
          <w:rFonts w:ascii="Calibri" w:hAnsi="Calibri" w:cs="Calibri"/>
          <w:b/>
          <w:bCs/>
        </w:rPr>
        <w:t>Anexo I e II.</w:t>
      </w:r>
    </w:p>
    <w:p w14:paraId="1F42779F" w14:textId="77777777" w:rsidR="001C2FC0" w:rsidRPr="008133BA" w:rsidRDefault="001C2FC0">
      <w:pPr>
        <w:jc w:val="both"/>
        <w:rPr>
          <w:rFonts w:ascii="Calibri" w:hAnsi="Calibri" w:cs="Calibri"/>
        </w:rPr>
      </w:pPr>
    </w:p>
    <w:p w14:paraId="0E042269" w14:textId="471A20BA" w:rsidR="006F0DFF" w:rsidRPr="008133BA" w:rsidRDefault="006F0DFF" w:rsidP="006F0DFF">
      <w:pPr>
        <w:jc w:val="center"/>
        <w:rPr>
          <w:rFonts w:ascii="Calibri" w:hAnsi="Calibri"/>
          <w:b/>
        </w:rPr>
      </w:pPr>
      <w:r w:rsidRPr="00036E9A">
        <w:rPr>
          <w:rFonts w:ascii="Calibri" w:hAnsi="Calibri"/>
          <w:b/>
          <w:highlight w:val="yellow"/>
        </w:rPr>
        <w:t>PROCESSO EXCLUSIVO</w:t>
      </w:r>
      <w:r w:rsidR="008133BA" w:rsidRPr="00036E9A">
        <w:rPr>
          <w:rFonts w:ascii="Calibri" w:hAnsi="Calibri"/>
          <w:b/>
          <w:highlight w:val="yellow"/>
        </w:rPr>
        <w:t xml:space="preserve"> </w:t>
      </w:r>
      <w:r w:rsidRPr="00036E9A">
        <w:rPr>
          <w:rFonts w:ascii="Calibri" w:hAnsi="Calibri"/>
          <w:b/>
          <w:highlight w:val="yellow"/>
        </w:rPr>
        <w:t>PARA MICROEMPRESAS E EMPRESAS DE PEQUENO PORTE</w:t>
      </w:r>
      <w:r w:rsidR="008133BA" w:rsidRPr="00036E9A">
        <w:rPr>
          <w:rFonts w:ascii="Calibri" w:hAnsi="Calibri"/>
          <w:b/>
          <w:highlight w:val="yellow"/>
        </w:rPr>
        <w:t>, EXCETO PARA OS LOTES 01, 02, 03, 04, 05, 12, 13, 14, 15, 16, 17, 19, 20, 22 E 28.</w:t>
      </w:r>
    </w:p>
    <w:p w14:paraId="4C12F171" w14:textId="28B08095" w:rsidR="00AA13C7" w:rsidRPr="008133BA" w:rsidRDefault="00AA13C7">
      <w:pPr>
        <w:jc w:val="both"/>
        <w:rPr>
          <w:rFonts w:ascii="Calibri" w:hAnsi="Calibri" w:cs="Calibri"/>
          <w:b/>
          <w:bCs/>
        </w:rPr>
      </w:pPr>
    </w:p>
    <w:p w14:paraId="0DC54C14" w14:textId="77777777" w:rsidR="00733A11" w:rsidRPr="008133BA" w:rsidRDefault="00733A11">
      <w:pPr>
        <w:jc w:val="both"/>
        <w:rPr>
          <w:rFonts w:ascii="Calibri" w:hAnsi="Calibri" w:cs="Calibri"/>
          <w:b/>
          <w:bCs/>
        </w:rPr>
      </w:pPr>
      <w:r w:rsidRPr="008133BA">
        <w:rPr>
          <w:rFonts w:ascii="Calibri" w:hAnsi="Calibri" w:cs="Calibri"/>
          <w:b/>
          <w:bCs/>
        </w:rPr>
        <w:t>FORMALIZAÇÃO DE CONSULTAS:</w:t>
      </w:r>
    </w:p>
    <w:p w14:paraId="65044E71" w14:textId="77777777" w:rsidR="00733A11" w:rsidRPr="008133BA" w:rsidRDefault="00733A11">
      <w:pPr>
        <w:pStyle w:val="Contedodoquadro"/>
        <w:rPr>
          <w:rFonts w:asciiTheme="minorHAnsi" w:hAnsiTheme="minorHAnsi" w:cstheme="minorHAnsi"/>
          <w:b/>
          <w:bCs/>
        </w:rPr>
      </w:pPr>
      <w:r w:rsidRPr="008133BA">
        <w:rPr>
          <w:rFonts w:ascii="Calibri" w:hAnsi="Calibri" w:cs="Calibri"/>
          <w:b/>
        </w:rPr>
        <w:t>site:</w:t>
      </w:r>
      <w:r w:rsidRPr="008133BA">
        <w:rPr>
          <w:rFonts w:ascii="Calibri" w:hAnsi="Calibri" w:cs="Calibri"/>
          <w:bCs/>
        </w:rPr>
        <w:t xml:space="preserve"> </w:t>
      </w:r>
      <w:hyperlink r:id="rId8" w:history="1">
        <w:r w:rsidRPr="008133BA">
          <w:rPr>
            <w:rStyle w:val="Hyperlink"/>
            <w:rFonts w:asciiTheme="minorHAnsi" w:hAnsiTheme="minorHAnsi" w:cstheme="minorHAnsi"/>
          </w:rPr>
          <w:t>http://e-lic.sc.gov.br/</w:t>
        </w:r>
      </w:hyperlink>
    </w:p>
    <w:p w14:paraId="71422136" w14:textId="7FE2F570" w:rsidR="00733A11" w:rsidRPr="00F743DA" w:rsidRDefault="00733A11">
      <w:pPr>
        <w:pStyle w:val="Contedodoquadro"/>
        <w:rPr>
          <w:rFonts w:asciiTheme="minorHAnsi" w:hAnsiTheme="minorHAnsi" w:cstheme="minorHAnsi"/>
          <w:szCs w:val="24"/>
        </w:rPr>
      </w:pPr>
      <w:r w:rsidRPr="008133BA">
        <w:rPr>
          <w:rFonts w:asciiTheme="minorHAnsi" w:hAnsiTheme="minorHAnsi" w:cstheme="minorHAnsi"/>
          <w:b/>
          <w:bCs/>
        </w:rPr>
        <w:t>e-mail:</w:t>
      </w:r>
      <w:r w:rsidRPr="008133B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8133BA" w:rsidRPr="008133BA">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E5B5D4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4-12T00:00:00Z">
            <w:dateFormat w:val="dd/MM/yyyy"/>
            <w:lid w:val="pt-BR"/>
            <w:storeMappedDataAs w:val="dateTime"/>
            <w:calendar w:val="gregorian"/>
          </w:date>
        </w:sdtPr>
        <w:sdtEndPr/>
        <w:sdtContent>
          <w:r w:rsidR="00904B88">
            <w:rPr>
              <w:rFonts w:asciiTheme="minorHAnsi" w:hAnsiTheme="minorHAnsi" w:cstheme="minorHAnsi"/>
              <w:b/>
            </w:rPr>
            <w:t>12/04/2024</w:t>
          </w:r>
        </w:sdtContent>
      </w:sdt>
      <w:r w:rsidR="00DB64CE" w:rsidRPr="00DB64CE">
        <w:rPr>
          <w:rFonts w:asciiTheme="minorHAnsi" w:hAnsiTheme="minorHAnsi" w:cstheme="minorHAnsi"/>
          <w:b/>
        </w:rPr>
        <w:t>.</w:t>
      </w:r>
    </w:p>
    <w:p w14:paraId="1BFDC12C" w14:textId="0EFE896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4-26T00:00:00Z">
            <w:dateFormat w:val="dd/MM/yyyy"/>
            <w:lid w:val="pt-BR"/>
            <w:storeMappedDataAs w:val="dateTime"/>
            <w:calendar w:val="gregorian"/>
          </w:date>
        </w:sdtPr>
        <w:sdtEndPr/>
        <w:sdtContent>
          <w:r w:rsidR="00661445">
            <w:rPr>
              <w:rFonts w:asciiTheme="minorHAnsi" w:hAnsiTheme="minorHAnsi" w:cstheme="minorHAnsi"/>
              <w:b/>
            </w:rPr>
            <w:t>26/04/2024</w:t>
          </w:r>
        </w:sdtContent>
      </w:sdt>
      <w:r w:rsidR="00DB64CE" w:rsidRPr="00DB64CE">
        <w:rPr>
          <w:rFonts w:asciiTheme="minorHAnsi" w:hAnsiTheme="minorHAnsi" w:cstheme="minorHAnsi"/>
          <w:b/>
        </w:rPr>
        <w:t>.</w:t>
      </w:r>
    </w:p>
    <w:p w14:paraId="70E86862" w14:textId="02355FB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4-26T00:00:00Z">
            <w:dateFormat w:val="dd/MM/yyyy"/>
            <w:lid w:val="pt-BR"/>
            <w:storeMappedDataAs w:val="dateTime"/>
            <w:calendar w:val="gregorian"/>
          </w:date>
        </w:sdtPr>
        <w:sdtEndPr/>
        <w:sdtContent>
          <w:r w:rsidR="00661445">
            <w:rPr>
              <w:rFonts w:asciiTheme="minorHAnsi" w:hAnsiTheme="minorHAnsi" w:cstheme="minorHAnsi"/>
              <w:b/>
            </w:rPr>
            <w:t>26/04/2024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18E49E94"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w:t>
      </w:r>
      <w:r w:rsidR="008133BA">
        <w:rPr>
          <w:rFonts w:ascii="Calibri" w:hAnsi="Calibri" w:cs="Calibri"/>
        </w:rPr>
        <w:t xml:space="preserve"> </w:t>
      </w:r>
      <w:r w:rsidRPr="00937F04">
        <w:rPr>
          <w:rFonts w:ascii="Calibri" w:hAnsi="Calibri" w:cs="Calibri"/>
        </w:rPr>
        <w:t>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w:t>
      </w:r>
      <w:r w:rsidR="00F70C16" w:rsidRPr="008133BA">
        <w:rPr>
          <w:rFonts w:ascii="Calibri" w:hAnsi="Calibri" w:cs="Calibri"/>
          <w:szCs w:val="20"/>
        </w:rPr>
        <w:t>sessão, exclusivamente por meio do sistema eletrônico, quando, então, não poderá ser mais retirada ou substituída</w:t>
      </w:r>
      <w:r w:rsidRPr="008133BA">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8133BA"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w:t>
      </w:r>
      <w:r w:rsidRPr="008133BA">
        <w:rPr>
          <w:rFonts w:ascii="Calibri" w:hAnsi="Calibri" w:cs="Calibri"/>
        </w:rPr>
        <w:t xml:space="preserve">intervalo mínimo de diferença de percentuais entre os lances, que incidirá tanto em relação aos lances intermediários quanto em relação à proposta que cobrir a melhor oferta deverá ser de </w:t>
      </w:r>
      <w:r w:rsidR="00F020CC" w:rsidRPr="008133BA">
        <w:rPr>
          <w:rFonts w:ascii="Calibri" w:hAnsi="Calibri" w:cs="Calibri"/>
        </w:rPr>
        <w:t>1</w:t>
      </w:r>
      <w:r w:rsidRPr="008133BA">
        <w:rPr>
          <w:rFonts w:ascii="Calibri" w:hAnsi="Calibri" w:cs="Calibri"/>
        </w:rPr>
        <w:t>% sobre o valor unitário do item/lote em disputa.</w:t>
      </w:r>
    </w:p>
    <w:p w14:paraId="7A933E1E" w14:textId="51F7357C" w:rsidR="00FE4B45" w:rsidRPr="008133BA" w:rsidRDefault="00FE4B45" w:rsidP="00FE4B45">
      <w:pPr>
        <w:tabs>
          <w:tab w:val="left" w:pos="2552"/>
        </w:tabs>
        <w:ind w:firstLine="142"/>
        <w:jc w:val="both"/>
        <w:rPr>
          <w:rFonts w:ascii="Calibri" w:hAnsi="Calibri" w:cs="Calibri"/>
        </w:rPr>
      </w:pPr>
      <w:r w:rsidRPr="008133BA">
        <w:rPr>
          <w:rFonts w:ascii="Calibri" w:hAnsi="Calibri" w:cs="Calibri"/>
          <w:b/>
          <w:bCs/>
        </w:rPr>
        <w:t>7.6.1.1 –</w:t>
      </w:r>
      <w:r w:rsidRPr="008133BA">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8133BA">
        <w:rPr>
          <w:rFonts w:ascii="Calibri" w:hAnsi="Calibri" w:cs="Calibri"/>
        </w:rPr>
        <w:t>Lic</w:t>
      </w:r>
      <w:proofErr w:type="spellEnd"/>
      <w:r w:rsidRPr="008133BA">
        <w:rPr>
          <w:rFonts w:ascii="Calibri" w:hAnsi="Calibri" w:cs="Calibri"/>
        </w:rPr>
        <w:t>, para valores em reais.</w:t>
      </w:r>
    </w:p>
    <w:p w14:paraId="13CBC911" w14:textId="7339A18F" w:rsidR="003C1D1C" w:rsidRDefault="003C1D1C" w:rsidP="00FE4B45">
      <w:pPr>
        <w:tabs>
          <w:tab w:val="left" w:pos="2552"/>
        </w:tabs>
        <w:ind w:firstLine="142"/>
        <w:jc w:val="both"/>
        <w:rPr>
          <w:rFonts w:asciiTheme="minorHAnsi" w:hAnsiTheme="minorHAnsi" w:cstheme="minorHAnsi"/>
          <w:b/>
          <w:bCs/>
          <w:u w:val="single"/>
        </w:rPr>
      </w:pPr>
      <w:r w:rsidRPr="008133BA">
        <w:rPr>
          <w:rFonts w:ascii="Calibri" w:hAnsi="Calibri" w:cs="Calibri"/>
          <w:b/>
          <w:bCs/>
          <w:u w:val="single"/>
        </w:rPr>
        <w:t>7.6.2 - O modo de disputa deste Pregão é o</w:t>
      </w:r>
      <w:r w:rsidRPr="008133BA">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133BA" w:rsidRPr="008133BA">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036E9A"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036E9A">
        <w:rPr>
          <w:rFonts w:ascii="Calibri" w:hAnsi="Calibri" w:cs="Calibri"/>
          <w:b/>
          <w:bCs/>
          <w:highlight w:val="yellow"/>
        </w:rPr>
        <w:t>8.</w:t>
      </w:r>
      <w:r w:rsidR="00CA748C" w:rsidRPr="00036E9A">
        <w:rPr>
          <w:rFonts w:ascii="Calibri" w:hAnsi="Calibri" w:cs="Calibri"/>
          <w:b/>
          <w:bCs/>
          <w:highlight w:val="yellow"/>
        </w:rPr>
        <w:t>8</w:t>
      </w:r>
      <w:r w:rsidRPr="00036E9A">
        <w:rPr>
          <w:rFonts w:ascii="Calibri" w:hAnsi="Calibri" w:cs="Calibri"/>
          <w:b/>
          <w:bCs/>
          <w:highlight w:val="yellow"/>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036E9A">
        <w:rPr>
          <w:rFonts w:ascii="Calibri" w:hAnsi="Calibri" w:cs="Calibri"/>
          <w:b/>
          <w:bCs/>
          <w:highlight w:val="yellow"/>
        </w:rPr>
        <w:t>8.</w:t>
      </w:r>
      <w:r w:rsidR="00CA748C" w:rsidRPr="00036E9A">
        <w:rPr>
          <w:rFonts w:ascii="Calibri" w:hAnsi="Calibri" w:cs="Calibri"/>
          <w:b/>
          <w:bCs/>
          <w:highlight w:val="yellow"/>
        </w:rPr>
        <w:t>8</w:t>
      </w:r>
      <w:r w:rsidRPr="00036E9A">
        <w:rPr>
          <w:rFonts w:ascii="Calibri" w:hAnsi="Calibri" w:cs="Calibri"/>
          <w:b/>
          <w:bCs/>
          <w:highlight w:val="yellow"/>
        </w:rPr>
        <w:t xml:space="preserve">.1 - </w:t>
      </w:r>
      <w:r w:rsidRPr="00036E9A">
        <w:rPr>
          <w:rFonts w:asciiTheme="minorHAnsi" w:hAnsiTheme="minorHAnsi" w:cstheme="minorHAnsi"/>
          <w:bCs/>
          <w:highlight w:val="yellow"/>
        </w:rPr>
        <w:t xml:space="preserve">Independente do cadastro junto ao CCF deverão ser apresentados, sob pena de inabilitação do </w:t>
      </w:r>
      <w:r w:rsidRPr="00561138">
        <w:rPr>
          <w:rFonts w:asciiTheme="minorHAnsi" w:hAnsiTheme="minorHAnsi" w:cstheme="minorHAnsi"/>
          <w:bCs/>
          <w:highlight w:val="yellow"/>
        </w:rPr>
        <w:t>licitante:</w:t>
      </w:r>
    </w:p>
    <w:p w14:paraId="23E0724A" w14:textId="1D4A7701" w:rsidR="001112EA" w:rsidRPr="00036E9A" w:rsidRDefault="00EF424C" w:rsidP="00036E9A">
      <w:pPr>
        <w:pStyle w:val="Corpodetexto"/>
        <w:widowControl w:val="0"/>
        <w:numPr>
          <w:ilvl w:val="2"/>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szCs w:val="24"/>
          <w:highlight w:val="yellow"/>
        </w:rPr>
      </w:pPr>
      <w:r w:rsidRPr="00036E9A">
        <w:rPr>
          <w:rFonts w:ascii="Calibri" w:hAnsi="Calibri" w:cs="Calibri"/>
          <w:b/>
          <w:bCs/>
          <w:szCs w:val="24"/>
          <w:highlight w:val="yellow"/>
        </w:rPr>
        <w:t xml:space="preserve">– </w:t>
      </w:r>
      <w:r w:rsidR="001112EA" w:rsidRPr="00036E9A">
        <w:rPr>
          <w:rFonts w:ascii="Calibri" w:hAnsi="Calibri" w:cs="Calibri"/>
          <w:szCs w:val="24"/>
          <w:highlight w:val="yellow"/>
        </w:rPr>
        <w:t xml:space="preserve">Capacitação Operacional: </w:t>
      </w:r>
    </w:p>
    <w:p w14:paraId="5811A263"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C94D0F">
        <w:rPr>
          <w:rFonts w:asciiTheme="minorHAnsi" w:hAnsiTheme="minorHAnsi" w:cstheme="minorHAnsi"/>
          <w:color w:val="000000"/>
          <w:szCs w:val="24"/>
          <w:highlight w:val="yellow"/>
        </w:rPr>
        <w:t>Declaração de que a empresa licitante atende a exigência de frota mínima ou que possuirá na data de assinatura do contrato o quantitativo exigido em edital;</w:t>
      </w:r>
    </w:p>
    <w:p w14:paraId="6FC8780A"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Comprovante de Registro no mínimo Registro “TIPO C” / DETER – Registro fornecido pelo DETER - em vigência.</w:t>
      </w:r>
    </w:p>
    <w:p w14:paraId="6087DBD1"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Comprovante de Registro na ANTT (Agência Nacional de Transporte Terrestre), para os veículos Ônibus.</w:t>
      </w:r>
    </w:p>
    <w:p w14:paraId="6E87B8C4"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Durante todo o período de contratação, a empresa Contratada deverá manter atualizada sua documentação e seus cadastros junto ao DETER e ANTT.</w:t>
      </w:r>
    </w:p>
    <w:p w14:paraId="66012C1C"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Para os interessados nos Lotes ÔNIBUS EXECUTIVO e ÔNIBUS CONVENCIONAL, estes deverão apresentar a soma dos lotes na quantidade e tipo mencionado no termo de referência, sendo permitido tipo superior, caso venham a vencer os dois referidos lotes.</w:t>
      </w:r>
    </w:p>
    <w:p w14:paraId="3E0FB033" w14:textId="77777777" w:rsid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Sempre que necessário, o fornecedor deverá disponibilizar o veículo com lugar para cadeirante, mediante solicitação prévia da Contratante.</w:t>
      </w:r>
    </w:p>
    <w:p w14:paraId="1CE08E0C" w14:textId="77777777" w:rsidR="00036E9A" w:rsidRPr="00036E9A" w:rsidRDefault="00036E9A" w:rsidP="00036E9A">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 xml:space="preserve">A empresa, obrigatoriamente, deverá ter, no mínimo, os seguintes quantitativos: </w:t>
      </w:r>
    </w:p>
    <w:p w14:paraId="3FB99E35"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 01:  05 (cinco) veículos tipo – VAN;</w:t>
      </w:r>
    </w:p>
    <w:p w14:paraId="09F2FF81"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 xml:space="preserve">Lotes 06-10-14-18-20-26: 02 (dois) veículos tipo – VAN; </w:t>
      </w:r>
    </w:p>
    <w:p w14:paraId="60838A8B"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 02:  05 (cinco) veículos tipo – MICRO-ÔNIBUS;</w:t>
      </w:r>
    </w:p>
    <w:p w14:paraId="6AB0D403"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Lotes 7-11-15-21-27: 02 (dois) veículos tipo – MICRO-ÔNIBUS;</w:t>
      </w:r>
    </w:p>
    <w:p w14:paraId="4265D54C"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 03: 05 (cinco) veículos tipo – ÔNIBUS EXECUTIVO;</w:t>
      </w:r>
    </w:p>
    <w:p w14:paraId="63DB99F0" w14:textId="2F70926B"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Lotes 08-12-16-19-22-28:  02 (dois) veículos tipo – ÔNIBUS EXECUTIVO;</w:t>
      </w:r>
    </w:p>
    <w:p w14:paraId="055F2AD0" w14:textId="77777777" w:rsidR="00036E9A" w:rsidRPr="00036E9A"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 04: 05 (cinco) veículos tipo – ÔNIBUS CONVENCIONAL;</w:t>
      </w:r>
    </w:p>
    <w:p w14:paraId="34A4AFB7" w14:textId="77777777" w:rsidR="001C4DB8" w:rsidRPr="001C4DB8"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lastRenderedPageBreak/>
        <w:t>Lotes 9-13-17-23-29: 02 (dois) veículos tipo – ÔNIBUS CONVENCIONAL;</w:t>
      </w:r>
    </w:p>
    <w:p w14:paraId="027F3C31" w14:textId="77777777" w:rsidR="001C4DB8" w:rsidRDefault="00036E9A" w:rsidP="001C4DB8">
      <w:pPr>
        <w:pStyle w:val="Corpodetexto"/>
        <w:widowControl w:val="0"/>
        <w:numPr>
          <w:ilvl w:val="4"/>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ind w:hanging="88"/>
        <w:rPr>
          <w:rFonts w:asciiTheme="minorHAnsi" w:hAnsiTheme="minorHAnsi" w:cstheme="minorHAnsi"/>
          <w:color w:val="000000"/>
          <w:szCs w:val="24"/>
          <w:highlight w:val="yellow"/>
        </w:rPr>
      </w:pPr>
      <w:r w:rsidRPr="00036E9A">
        <w:rPr>
          <w:rFonts w:asciiTheme="minorHAnsi" w:hAnsiTheme="minorHAnsi" w:cstheme="minorHAnsi"/>
          <w:color w:val="000000"/>
          <w:highlight w:val="yellow"/>
        </w:rPr>
        <w:t>Lote 24-30: 02 (dois) veículo tipo – ÔNIBUS CONVENCIONAL PARA VIAGENS DE INTERIOR.</w:t>
      </w:r>
    </w:p>
    <w:p w14:paraId="3645A18C" w14:textId="3384BE7A" w:rsidR="00036E9A" w:rsidRPr="001C4DB8" w:rsidRDefault="00036E9A" w:rsidP="001C4DB8">
      <w:pPr>
        <w:pStyle w:val="Corpodetexto"/>
        <w:widowControl w:val="0"/>
        <w:numPr>
          <w:ilvl w:val="3"/>
          <w:numId w:val="36"/>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268"/>
        </w:tabs>
        <w:suppressAutoHyphens w:val="0"/>
        <w:spacing w:before="56"/>
        <w:rPr>
          <w:rFonts w:asciiTheme="minorHAnsi" w:hAnsiTheme="minorHAnsi" w:cstheme="minorHAnsi"/>
          <w:color w:val="000000"/>
          <w:szCs w:val="24"/>
          <w:highlight w:val="yellow"/>
        </w:rPr>
      </w:pPr>
      <w:r w:rsidRPr="001C4DB8">
        <w:rPr>
          <w:rFonts w:asciiTheme="minorHAnsi" w:hAnsiTheme="minorHAnsi" w:cstheme="minorHAnsi"/>
          <w:color w:val="000000"/>
          <w:highlight w:val="yellow"/>
        </w:rPr>
        <w:t>Todos   devem   atender   as   especificações   deste   Edital   e   seus   Anexos comprovando através do preenchimento da Declaração de que possui ou, que na data de assinatura do contrato, irá possuir o quantitativo mínimo.</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1C959BF" w:rsidR="00733A11" w:rsidRPr="008133BA"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w:t>
      </w:r>
      <w:r w:rsidR="00733A11" w:rsidRPr="008133BA">
        <w:rPr>
          <w:rFonts w:ascii="Calibri" w:hAnsi="Calibri" w:cs="Calibri"/>
        </w:rPr>
        <w:t xml:space="preserve">edital, apresentar o </w:t>
      </w:r>
      <w:r w:rsidR="00D84E0F" w:rsidRPr="008133B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133BA" w:rsidRPr="008133BA">
            <w:rPr>
              <w:rFonts w:asciiTheme="minorHAnsi" w:hAnsiTheme="minorHAnsi" w:cstheme="minorHAnsi"/>
              <w:b/>
            </w:rPr>
            <w:t>por lote</w:t>
          </w:r>
        </w:sdtContent>
      </w:sdt>
      <w:r w:rsidR="00D84E0F" w:rsidRPr="008133BA">
        <w:rPr>
          <w:rFonts w:asciiTheme="minorHAnsi" w:hAnsiTheme="minorHAnsi" w:cstheme="minorHAnsi"/>
          <w:b/>
        </w:rPr>
        <w:t>,</w:t>
      </w:r>
      <w:r w:rsidR="00D84E0F" w:rsidRPr="008133BA">
        <w:rPr>
          <w:rFonts w:ascii="Calibri" w:hAnsi="Calibri" w:cs="Calibri"/>
        </w:rPr>
        <w:t xml:space="preserve"> </w:t>
      </w:r>
      <w:r w:rsidR="00733A11" w:rsidRPr="008133BA">
        <w:rPr>
          <w:rFonts w:ascii="Calibri" w:hAnsi="Calibri" w:cs="Calibri"/>
        </w:rPr>
        <w:t xml:space="preserve">conforme </w:t>
      </w:r>
      <w:r w:rsidR="00733A11" w:rsidRPr="008133BA">
        <w:rPr>
          <w:rFonts w:ascii="Calibri" w:hAnsi="Calibri" w:cs="Calibri"/>
          <w:b/>
          <w:bCs/>
        </w:rPr>
        <w:t>Anexo I</w:t>
      </w:r>
      <w:r w:rsidR="00082D65" w:rsidRPr="008133BA">
        <w:rPr>
          <w:rFonts w:ascii="Calibri" w:hAnsi="Calibri" w:cs="Calibri"/>
          <w:b/>
          <w:bCs/>
        </w:rPr>
        <w:t>I</w:t>
      </w:r>
      <w:r w:rsidR="00733A11" w:rsidRPr="008133BA">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8133BA">
        <w:rPr>
          <w:rFonts w:ascii="Calibri" w:hAnsi="Calibri" w:cs="Calibri"/>
          <w:b/>
          <w:bCs/>
        </w:rPr>
        <w:t xml:space="preserve">9.2 </w:t>
      </w:r>
      <w:r w:rsidR="00733A11" w:rsidRPr="008133BA">
        <w:rPr>
          <w:rFonts w:ascii="Calibri" w:hAnsi="Calibri" w:cs="Calibri"/>
          <w:b/>
          <w:bCs/>
        </w:rPr>
        <w:t>–</w:t>
      </w:r>
      <w:r w:rsidR="00733A11" w:rsidRPr="008133BA">
        <w:rPr>
          <w:rFonts w:ascii="Calibri" w:hAnsi="Calibri" w:cs="Calibri"/>
        </w:rPr>
        <w:t xml:space="preserve"> Quando na especificação do objeto forem estabelecidas medidas aproximadas, no julgamento serão adotadas as variações admitidas pela ABNT ou, na ausência de parâmetros</w:t>
      </w:r>
      <w:r w:rsidR="00733A11" w:rsidRPr="00937F04">
        <w:rPr>
          <w:rFonts w:ascii="Calibri" w:hAnsi="Calibri" w:cs="Calibri"/>
        </w:rPr>
        <w:t xml:space="preserve">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450B02B3" w:rsidR="00F36B64" w:rsidRPr="008133BA"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8133BA">
        <w:rPr>
          <w:rFonts w:ascii="Calibri" w:hAnsi="Calibri" w:cs="Calibri"/>
        </w:rPr>
        <w:t xml:space="preserve">realizada pelo </w:t>
      </w:r>
      <w:r w:rsidR="00D84E0F" w:rsidRPr="008133BA">
        <w:rPr>
          <w:rFonts w:asciiTheme="minorHAnsi" w:hAnsiTheme="minorHAnsi" w:cstheme="minorHAnsi"/>
          <w:b/>
          <w:bCs/>
        </w:rPr>
        <w:t>e-mail:</w:t>
      </w:r>
      <w:r w:rsidR="00D84E0F" w:rsidRPr="008133B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133BA" w:rsidRPr="008133BA">
            <w:rPr>
              <w:rFonts w:asciiTheme="minorHAnsi" w:hAnsiTheme="minorHAnsi" w:cstheme="minorHAnsi"/>
            </w:rPr>
            <w:t>licita@udesc.br</w:t>
          </w:r>
        </w:sdtContent>
      </w:sdt>
      <w:r w:rsidRPr="008133BA">
        <w:rPr>
          <w:rFonts w:ascii="Calibri" w:hAnsi="Calibri" w:cs="Calibri"/>
        </w:rPr>
        <w:t>.</w:t>
      </w:r>
    </w:p>
    <w:p w14:paraId="3FD35D0E" w14:textId="35A8392D" w:rsidR="00F36B64" w:rsidRPr="00F36B64" w:rsidRDefault="00F36B64" w:rsidP="00F45909">
      <w:pPr>
        <w:ind w:firstLine="142"/>
        <w:jc w:val="both"/>
        <w:rPr>
          <w:rFonts w:ascii="Calibri" w:hAnsi="Calibri" w:cs="Calibri"/>
        </w:rPr>
      </w:pPr>
      <w:r w:rsidRPr="008133BA">
        <w:rPr>
          <w:rFonts w:ascii="Calibri" w:hAnsi="Calibri" w:cs="Calibri"/>
          <w:b/>
          <w:bCs/>
        </w:rPr>
        <w:t>1</w:t>
      </w:r>
      <w:r w:rsidR="00F45909" w:rsidRPr="008133BA">
        <w:rPr>
          <w:rFonts w:ascii="Calibri" w:hAnsi="Calibri" w:cs="Calibri"/>
          <w:b/>
          <w:bCs/>
        </w:rPr>
        <w:t>0.1.3</w:t>
      </w:r>
      <w:r w:rsidRPr="008133BA">
        <w:rPr>
          <w:rFonts w:ascii="Calibri" w:hAnsi="Calibri" w:cs="Calibri"/>
          <w:b/>
          <w:bCs/>
        </w:rPr>
        <w:t xml:space="preserve"> –</w:t>
      </w:r>
      <w:r w:rsidRPr="008133BA">
        <w:rPr>
          <w:rFonts w:ascii="Calibri" w:hAnsi="Calibri" w:cs="Calibri"/>
        </w:rPr>
        <w:t xml:space="preserve"> O Sistema permite inserir Anexos na aba </w:t>
      </w:r>
      <w:r w:rsidR="00F020CC" w:rsidRPr="008133BA">
        <w:rPr>
          <w:rFonts w:ascii="Calibri" w:hAnsi="Calibri" w:cs="Calibri"/>
        </w:rPr>
        <w:t>da impugnação</w:t>
      </w:r>
      <w:r w:rsidRPr="008133BA">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lastRenderedPageBreak/>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Pr="008133BA"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w:t>
      </w:r>
      <w:r w:rsidRPr="008133BA">
        <w:rPr>
          <w:rFonts w:ascii="Calibri" w:hAnsi="Calibri"/>
          <w:bCs/>
        </w:rPr>
        <w:t>que solicitado formalmente pela contratada, observado o interregno mínimo de um ano, contado a partir da data-limite para apresentação da proposta.</w:t>
      </w:r>
    </w:p>
    <w:p w14:paraId="47772345" w14:textId="3BB6F2BD" w:rsidR="00F971E0" w:rsidRPr="008133BA" w:rsidRDefault="00F971E0" w:rsidP="00D02F2F">
      <w:pPr>
        <w:ind w:firstLine="142"/>
        <w:jc w:val="both"/>
        <w:rPr>
          <w:rFonts w:ascii="Calibri" w:hAnsi="Calibri"/>
          <w:bCs/>
        </w:rPr>
      </w:pPr>
      <w:r w:rsidRPr="008133BA">
        <w:rPr>
          <w:rFonts w:ascii="Calibri" w:hAnsi="Calibri"/>
          <w:b/>
        </w:rPr>
        <w:t>11.</w:t>
      </w:r>
      <w:r w:rsidR="00B06A9A" w:rsidRPr="008133BA">
        <w:rPr>
          <w:rFonts w:ascii="Calibri" w:hAnsi="Calibri"/>
          <w:b/>
        </w:rPr>
        <w:t>9</w:t>
      </w:r>
      <w:r w:rsidRPr="008133BA">
        <w:rPr>
          <w:rFonts w:ascii="Calibri" w:hAnsi="Calibri"/>
          <w:b/>
        </w:rPr>
        <w:t>.2.1 -</w:t>
      </w:r>
      <w:r w:rsidRPr="008133BA">
        <w:rPr>
          <w:rFonts w:ascii="Calibri" w:hAnsi="Calibri"/>
          <w:bCs/>
        </w:rPr>
        <w:t xml:space="preserve"> O índice de reajuste será o Índice Nacional de Preços ao Consumidor Amplo - IPCA, ou índice que vier a substituí-lo;</w:t>
      </w:r>
    </w:p>
    <w:p w14:paraId="26562D8C" w14:textId="183E2EEA" w:rsidR="00F971E0" w:rsidRPr="008133BA" w:rsidRDefault="00F971E0" w:rsidP="00D02F2F">
      <w:pPr>
        <w:ind w:firstLine="142"/>
        <w:jc w:val="both"/>
        <w:rPr>
          <w:rFonts w:ascii="Calibri" w:hAnsi="Calibri"/>
          <w:bCs/>
        </w:rPr>
      </w:pPr>
      <w:r w:rsidRPr="008133BA">
        <w:rPr>
          <w:rFonts w:ascii="Calibri" w:hAnsi="Calibri"/>
          <w:b/>
        </w:rPr>
        <w:t>11.</w:t>
      </w:r>
      <w:r w:rsidR="00B06A9A" w:rsidRPr="008133BA">
        <w:rPr>
          <w:rFonts w:ascii="Calibri" w:hAnsi="Calibri"/>
          <w:b/>
        </w:rPr>
        <w:t>9</w:t>
      </w:r>
      <w:r w:rsidRPr="008133BA">
        <w:rPr>
          <w:rFonts w:ascii="Calibri" w:hAnsi="Calibri"/>
          <w:b/>
        </w:rPr>
        <w:t>.2.2 -</w:t>
      </w:r>
      <w:r w:rsidRPr="008133BA">
        <w:rPr>
          <w:rFonts w:ascii="Calibri" w:hAnsi="Calibri"/>
          <w:bCs/>
        </w:rPr>
        <w:t xml:space="preserve"> Será utilizado o acumulado do índice dos últimos 12 meses a contar da data-limite de apresentação da proposta;</w:t>
      </w:r>
    </w:p>
    <w:p w14:paraId="0016DC0F" w14:textId="5725A407" w:rsidR="00F971E0" w:rsidRPr="008133BA" w:rsidRDefault="00F971E0" w:rsidP="00F971E0">
      <w:pPr>
        <w:ind w:firstLine="142"/>
        <w:jc w:val="both"/>
        <w:rPr>
          <w:rFonts w:ascii="Calibri" w:hAnsi="Calibri"/>
          <w:b/>
          <w:bCs/>
        </w:rPr>
      </w:pPr>
      <w:r w:rsidRPr="008133BA">
        <w:rPr>
          <w:rFonts w:ascii="Calibri" w:hAnsi="Calibri"/>
          <w:b/>
        </w:rPr>
        <w:t>11.</w:t>
      </w:r>
      <w:r w:rsidR="00B06A9A" w:rsidRPr="008133BA">
        <w:rPr>
          <w:rFonts w:ascii="Calibri" w:hAnsi="Calibri"/>
          <w:b/>
        </w:rPr>
        <w:t>9</w:t>
      </w:r>
      <w:r w:rsidRPr="008133BA">
        <w:rPr>
          <w:rFonts w:ascii="Calibri" w:hAnsi="Calibri"/>
          <w:b/>
        </w:rPr>
        <w:t>.2.3 -</w:t>
      </w:r>
      <w:r w:rsidRPr="008133BA">
        <w:rPr>
          <w:rFonts w:ascii="Calibri" w:hAnsi="Calibri"/>
          <w:bCs/>
        </w:rPr>
        <w:t xml:space="preserve"> Os reajustes a que o contratado </w:t>
      </w:r>
      <w:proofErr w:type="spellStart"/>
      <w:r w:rsidRPr="008133BA">
        <w:rPr>
          <w:rFonts w:ascii="Calibri" w:hAnsi="Calibri"/>
          <w:bCs/>
        </w:rPr>
        <w:t>fizer</w:t>
      </w:r>
      <w:proofErr w:type="spellEnd"/>
      <w:r w:rsidRPr="008133BA">
        <w:rPr>
          <w:rFonts w:ascii="Calibri" w:hAnsi="Calibri"/>
          <w:bCs/>
        </w:rPr>
        <w:t xml:space="preserve"> jus e não forem solicitadas durante a vigência d</w:t>
      </w:r>
      <w:r w:rsidR="00661F91" w:rsidRPr="008133BA">
        <w:rPr>
          <w:rFonts w:ascii="Calibri" w:hAnsi="Calibri"/>
          <w:bCs/>
        </w:rPr>
        <w:t>a ARP</w:t>
      </w:r>
      <w:r w:rsidRPr="008133BA">
        <w:rPr>
          <w:rFonts w:ascii="Calibri" w:hAnsi="Calibri"/>
          <w:bCs/>
        </w:rPr>
        <w:t xml:space="preserve">, serão objeto de preclusão com a assinatura da prorrogação </w:t>
      </w:r>
      <w:r w:rsidR="00746E60" w:rsidRPr="008133BA">
        <w:rPr>
          <w:rFonts w:ascii="Calibri" w:hAnsi="Calibri"/>
          <w:bCs/>
        </w:rPr>
        <w:t>da ARP</w:t>
      </w:r>
      <w:r w:rsidRPr="008133BA">
        <w:rPr>
          <w:rFonts w:ascii="Calibri" w:hAnsi="Calibri"/>
          <w:bCs/>
        </w:rPr>
        <w:t xml:space="preserve"> ou o encerramento d</w:t>
      </w:r>
      <w:r w:rsidR="00746E60" w:rsidRPr="008133BA">
        <w:rPr>
          <w:rFonts w:ascii="Calibri" w:hAnsi="Calibri"/>
          <w:bCs/>
        </w:rPr>
        <w:t>a vigência</w:t>
      </w:r>
      <w:r w:rsidRPr="008133BA">
        <w:rPr>
          <w:rFonts w:ascii="Calibri" w:hAnsi="Calibri"/>
          <w:bCs/>
        </w:rPr>
        <w:t>.</w:t>
      </w:r>
    </w:p>
    <w:p w14:paraId="38B0559B" w14:textId="10C8A078" w:rsidR="00BC7F51" w:rsidRPr="008133BA" w:rsidRDefault="00BC7F51" w:rsidP="00D02F2F">
      <w:pPr>
        <w:pStyle w:val="EspSubTitulo1Char"/>
        <w:suppressAutoHyphens/>
        <w:spacing w:before="0" w:after="0"/>
        <w:ind w:firstLine="142"/>
        <w:rPr>
          <w:rFonts w:ascii="Calibri" w:hAnsi="Calibri"/>
          <w:bCs/>
          <w:sz w:val="24"/>
          <w:szCs w:val="24"/>
        </w:rPr>
      </w:pPr>
      <w:r w:rsidRPr="008133BA">
        <w:rPr>
          <w:rFonts w:ascii="Calibri" w:hAnsi="Calibri"/>
          <w:b/>
          <w:bCs/>
          <w:sz w:val="24"/>
          <w:szCs w:val="24"/>
        </w:rPr>
        <w:lastRenderedPageBreak/>
        <w:t>1</w:t>
      </w:r>
      <w:r w:rsidR="00562F8F" w:rsidRPr="008133BA">
        <w:rPr>
          <w:rFonts w:ascii="Calibri" w:hAnsi="Calibri"/>
          <w:b/>
          <w:bCs/>
          <w:sz w:val="24"/>
          <w:szCs w:val="24"/>
        </w:rPr>
        <w:t>1</w:t>
      </w:r>
      <w:r w:rsidRPr="008133BA">
        <w:rPr>
          <w:rFonts w:ascii="Calibri" w:hAnsi="Calibri"/>
          <w:b/>
          <w:bCs/>
          <w:sz w:val="24"/>
          <w:szCs w:val="24"/>
        </w:rPr>
        <w:t>.</w:t>
      </w:r>
      <w:r w:rsidR="00B06A9A" w:rsidRPr="008133BA">
        <w:rPr>
          <w:rFonts w:ascii="Calibri" w:hAnsi="Calibri"/>
          <w:b/>
          <w:bCs/>
          <w:sz w:val="24"/>
          <w:szCs w:val="24"/>
        </w:rPr>
        <w:t>9</w:t>
      </w:r>
      <w:r w:rsidRPr="008133BA">
        <w:rPr>
          <w:rFonts w:ascii="Calibri" w:hAnsi="Calibri"/>
          <w:b/>
          <w:bCs/>
          <w:sz w:val="24"/>
          <w:szCs w:val="24"/>
        </w:rPr>
        <w:t>.</w:t>
      </w:r>
      <w:r w:rsidR="00F971E0" w:rsidRPr="008133BA">
        <w:rPr>
          <w:rFonts w:ascii="Calibri" w:hAnsi="Calibri"/>
          <w:b/>
          <w:bCs/>
          <w:sz w:val="24"/>
          <w:szCs w:val="24"/>
        </w:rPr>
        <w:t>3</w:t>
      </w:r>
      <w:r w:rsidRPr="008133BA">
        <w:rPr>
          <w:rFonts w:ascii="Calibri" w:hAnsi="Calibri"/>
          <w:bCs/>
          <w:sz w:val="24"/>
          <w:szCs w:val="24"/>
        </w:rPr>
        <w:t xml:space="preserve"> – A revisão dos preços poderá ser concedida pela contratante nos termos do art. </w:t>
      </w:r>
      <w:r w:rsidR="00615F6D" w:rsidRPr="008133BA">
        <w:rPr>
          <w:rFonts w:ascii="Calibri" w:hAnsi="Calibri"/>
          <w:bCs/>
          <w:sz w:val="24"/>
          <w:szCs w:val="24"/>
        </w:rPr>
        <w:t>124</w:t>
      </w:r>
      <w:r w:rsidRPr="008133BA">
        <w:rPr>
          <w:rFonts w:ascii="Calibri" w:hAnsi="Calibri"/>
          <w:bCs/>
          <w:sz w:val="24"/>
          <w:szCs w:val="24"/>
        </w:rPr>
        <w:t xml:space="preserve">, inciso II, letra “d” da Lei </w:t>
      </w:r>
      <w:r w:rsidR="00615F6D" w:rsidRPr="008133BA">
        <w:rPr>
          <w:rFonts w:ascii="Calibri" w:hAnsi="Calibri"/>
          <w:bCs/>
          <w:sz w:val="24"/>
          <w:szCs w:val="24"/>
        </w:rPr>
        <w:t>14.133</w:t>
      </w:r>
      <w:r w:rsidRPr="008133BA">
        <w:rPr>
          <w:rFonts w:ascii="Calibri" w:hAnsi="Calibri"/>
          <w:bCs/>
          <w:sz w:val="24"/>
          <w:szCs w:val="24"/>
        </w:rPr>
        <w:t>/</w:t>
      </w:r>
      <w:r w:rsidR="00B034D3" w:rsidRPr="008133BA">
        <w:rPr>
          <w:rFonts w:ascii="Calibri" w:hAnsi="Calibri"/>
          <w:bCs/>
          <w:sz w:val="24"/>
          <w:szCs w:val="24"/>
        </w:rPr>
        <w:t>20</w:t>
      </w:r>
      <w:r w:rsidR="00615F6D" w:rsidRPr="008133BA">
        <w:rPr>
          <w:rFonts w:ascii="Calibri" w:hAnsi="Calibri"/>
          <w:bCs/>
          <w:sz w:val="24"/>
          <w:szCs w:val="24"/>
        </w:rPr>
        <w:t>21</w:t>
      </w:r>
      <w:r w:rsidRPr="008133BA">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8133BA">
        <w:rPr>
          <w:rFonts w:ascii="Calibri" w:hAnsi="Calibri"/>
          <w:b/>
        </w:rPr>
        <w:t>1</w:t>
      </w:r>
      <w:r w:rsidR="00562F8F" w:rsidRPr="008133BA">
        <w:rPr>
          <w:rFonts w:ascii="Calibri" w:hAnsi="Calibri"/>
          <w:b/>
        </w:rPr>
        <w:t>1</w:t>
      </w:r>
      <w:r w:rsidRPr="008133BA">
        <w:rPr>
          <w:rFonts w:ascii="Calibri" w:hAnsi="Calibri"/>
          <w:b/>
        </w:rPr>
        <w:t>.</w:t>
      </w:r>
      <w:r w:rsidR="00B06A9A" w:rsidRPr="008133BA">
        <w:rPr>
          <w:rFonts w:ascii="Calibri" w:hAnsi="Calibri"/>
          <w:b/>
        </w:rPr>
        <w:t>9</w:t>
      </w:r>
      <w:r w:rsidRPr="008133BA">
        <w:rPr>
          <w:rFonts w:ascii="Calibri" w:hAnsi="Calibri"/>
          <w:b/>
        </w:rPr>
        <w:t>.</w:t>
      </w:r>
      <w:r w:rsidR="00F971E0" w:rsidRPr="008133BA">
        <w:rPr>
          <w:rFonts w:ascii="Calibri" w:hAnsi="Calibri"/>
          <w:b/>
        </w:rPr>
        <w:t>3</w:t>
      </w:r>
      <w:r w:rsidRPr="008133BA">
        <w:rPr>
          <w:rFonts w:ascii="Calibri" w:hAnsi="Calibri"/>
          <w:b/>
        </w:rPr>
        <w:t>.1</w:t>
      </w:r>
      <w:r w:rsidRPr="008133BA">
        <w:rPr>
          <w:rFonts w:ascii="Calibri" w:hAnsi="Calibri"/>
        </w:rPr>
        <w:t xml:space="preserve"> – Para revisão dos preços, a</w:t>
      </w:r>
      <w:r w:rsidRPr="008133BA">
        <w:rPr>
          <w:rFonts w:ascii="Calibri" w:hAnsi="Calibri"/>
          <w:lang w:val="pt-PT"/>
        </w:rPr>
        <w:t xml:space="preserve"> licitante vencedora deverá solicitar </w:t>
      </w:r>
      <w:r w:rsidRPr="008133BA">
        <w:rPr>
          <w:rStyle w:val="Forte"/>
          <w:rFonts w:ascii="Calibri" w:hAnsi="Calibri"/>
          <w:b w:val="0"/>
          <w:bCs w:val="0"/>
          <w:lang w:val="pt-PT"/>
        </w:rPr>
        <w:t>formalmente ao</w:t>
      </w:r>
      <w:r w:rsidRPr="008133BA">
        <w:rPr>
          <w:rFonts w:ascii="Calibri" w:hAnsi="Calibri"/>
          <w:lang w:val="pt-PT"/>
        </w:rPr>
        <w:t xml:space="preserve"> órgão requisitante o restabelecimento do equilíbrio econômico-financeiro d</w:t>
      </w:r>
      <w:r w:rsidR="00746E60" w:rsidRPr="008133BA">
        <w:rPr>
          <w:rFonts w:ascii="Calibri" w:hAnsi="Calibri"/>
          <w:lang w:val="pt-PT"/>
        </w:rPr>
        <w:t>a ARP</w:t>
      </w:r>
      <w:r w:rsidRPr="008133BA">
        <w:rPr>
          <w:rFonts w:ascii="Calibri" w:hAnsi="Calibri"/>
          <w:lang w:val="pt-PT"/>
        </w:rPr>
        <w:t xml:space="preserve"> e ainda, comprovar o aumento dos encargos por intermédio de notas fiscais originais ou autenticadas do distribuidor </w:t>
      </w:r>
      <w:r w:rsidRPr="008133BA">
        <w:rPr>
          <w:rStyle w:val="Forte"/>
          <w:rFonts w:ascii="Calibri" w:hAnsi="Calibri"/>
          <w:b w:val="0"/>
          <w:bCs w:val="0"/>
          <w:lang w:val="pt-PT"/>
        </w:rPr>
        <w:t>(a nota fiscal anterior e a primeira nota fiscal posterior ao re</w:t>
      </w:r>
      <w:r w:rsidRPr="008133BA">
        <w:rPr>
          <w:rFonts w:ascii="Calibri" w:hAnsi="Calibri"/>
          <w:lang w:val="pt-PT"/>
        </w:rPr>
        <w:t>equilíbrio</w:t>
      </w:r>
      <w:r w:rsidRPr="00946753">
        <w:rPr>
          <w:rFonts w:ascii="Calibri" w:hAnsi="Calibri"/>
          <w:lang w:val="pt-PT"/>
        </w:rPr>
        <w:t xml:space="preserve">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8133BA" w:rsidRDefault="006E3CF5">
      <w:pPr>
        <w:tabs>
          <w:tab w:val="left" w:pos="2552"/>
        </w:tabs>
        <w:jc w:val="both"/>
        <w:rPr>
          <w:rFonts w:ascii="Calibri" w:hAnsi="Calibri" w:cs="Calibri"/>
          <w:b/>
        </w:rPr>
      </w:pPr>
      <w:r w:rsidRPr="008133BA">
        <w:rPr>
          <w:rFonts w:ascii="Calibri" w:hAnsi="Calibri" w:cs="Calibri"/>
          <w:b/>
        </w:rPr>
        <w:t>1</w:t>
      </w:r>
      <w:r w:rsidR="00DC5013" w:rsidRPr="008133BA">
        <w:rPr>
          <w:rFonts w:ascii="Calibri" w:hAnsi="Calibri" w:cs="Calibri"/>
          <w:b/>
        </w:rPr>
        <w:t>4</w:t>
      </w:r>
      <w:r w:rsidR="00733A11" w:rsidRPr="008133BA">
        <w:rPr>
          <w:rFonts w:ascii="Calibri" w:hAnsi="Calibri" w:cs="Calibri"/>
          <w:b/>
        </w:rPr>
        <w:t xml:space="preserve"> – DAS DISPOSIÇÕES FINAIS</w:t>
      </w:r>
    </w:p>
    <w:p w14:paraId="2FBB5510" w14:textId="77777777" w:rsidR="00F36B64" w:rsidRPr="008133BA" w:rsidRDefault="00F36B64" w:rsidP="00F36B64">
      <w:pPr>
        <w:jc w:val="both"/>
      </w:pPr>
      <w:r w:rsidRPr="008133BA">
        <w:rPr>
          <w:rFonts w:ascii="Calibri" w:hAnsi="Calibri" w:cs="Calibri"/>
          <w:b/>
          <w:bCs/>
        </w:rPr>
        <w:t>1</w:t>
      </w:r>
      <w:r w:rsidR="00DC5013" w:rsidRPr="008133BA">
        <w:rPr>
          <w:rFonts w:ascii="Calibri" w:hAnsi="Calibri" w:cs="Calibri"/>
          <w:b/>
          <w:bCs/>
        </w:rPr>
        <w:t>4</w:t>
      </w:r>
      <w:r w:rsidRPr="008133BA">
        <w:rPr>
          <w:rFonts w:ascii="Calibri" w:hAnsi="Calibri" w:cs="Calibri"/>
          <w:b/>
          <w:bCs/>
        </w:rPr>
        <w:t>.1</w:t>
      </w:r>
      <w:r w:rsidRPr="008133BA">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sidRPr="008133BA">
        <w:rPr>
          <w:rFonts w:ascii="Calibri" w:hAnsi="Calibri" w:cs="Calibri"/>
        </w:rPr>
        <w:t>L</w:t>
      </w:r>
      <w:r w:rsidRPr="008133BA">
        <w:rPr>
          <w:rFonts w:ascii="Calibri" w:hAnsi="Calibri" w:cs="Calibri"/>
        </w:rPr>
        <w:t>ic</w:t>
      </w:r>
      <w:proofErr w:type="spellEnd"/>
      <w:r w:rsidRPr="008133BA">
        <w:rPr>
          <w:rFonts w:ascii="Calibri" w:hAnsi="Calibri" w:cs="Calibri"/>
        </w:rPr>
        <w:t>, sendo que:</w:t>
      </w:r>
    </w:p>
    <w:p w14:paraId="40BB188F" w14:textId="77777777" w:rsidR="00F36B64" w:rsidRPr="008133BA" w:rsidRDefault="00F36B64" w:rsidP="003B3B12">
      <w:pPr>
        <w:ind w:firstLine="142"/>
        <w:jc w:val="both"/>
      </w:pPr>
      <w:r w:rsidRPr="008133BA">
        <w:rPr>
          <w:rFonts w:ascii="Calibri" w:hAnsi="Calibri" w:cs="Calibri"/>
          <w:b/>
          <w:bCs/>
        </w:rPr>
        <w:t>1</w:t>
      </w:r>
      <w:r w:rsidR="00DC5013" w:rsidRPr="008133BA">
        <w:rPr>
          <w:rFonts w:ascii="Calibri" w:hAnsi="Calibri" w:cs="Calibri"/>
          <w:b/>
          <w:bCs/>
        </w:rPr>
        <w:t>4</w:t>
      </w:r>
      <w:r w:rsidRPr="008133BA">
        <w:rPr>
          <w:rFonts w:ascii="Calibri" w:hAnsi="Calibri" w:cs="Calibri"/>
          <w:b/>
          <w:bCs/>
        </w:rPr>
        <w:t xml:space="preserve">.1.1 - </w:t>
      </w:r>
      <w:r w:rsidRPr="008133BA">
        <w:rPr>
          <w:rFonts w:ascii="Calibri" w:hAnsi="Calibri" w:cs="Calibri"/>
          <w:bCs/>
        </w:rPr>
        <w:t>Para</w:t>
      </w:r>
      <w:r w:rsidRPr="008133BA">
        <w:rPr>
          <w:rFonts w:ascii="Calibri" w:hAnsi="Calibri" w:cs="Calibri"/>
          <w:b/>
          <w:bCs/>
        </w:rPr>
        <w:t xml:space="preserve"> </w:t>
      </w:r>
      <w:r w:rsidRPr="008133BA">
        <w:rPr>
          <w:rFonts w:ascii="Calibri" w:hAnsi="Calibri" w:cs="Calibri"/>
          <w:bCs/>
        </w:rPr>
        <w:t>pedidos de informações e esclarecimentos, deve ser utilizada a opção “fórum” do edital;</w:t>
      </w:r>
    </w:p>
    <w:p w14:paraId="64AA064E" w14:textId="77777777" w:rsidR="00F36B64" w:rsidRPr="008133BA" w:rsidRDefault="00F36B64" w:rsidP="003B3B12">
      <w:pPr>
        <w:ind w:firstLine="142"/>
        <w:jc w:val="both"/>
      </w:pPr>
      <w:r w:rsidRPr="008133BA">
        <w:rPr>
          <w:rFonts w:ascii="Calibri" w:hAnsi="Calibri" w:cs="Calibri"/>
          <w:b/>
          <w:bCs/>
        </w:rPr>
        <w:t>1</w:t>
      </w:r>
      <w:r w:rsidR="00DC5013" w:rsidRPr="008133BA">
        <w:rPr>
          <w:rFonts w:ascii="Calibri" w:hAnsi="Calibri" w:cs="Calibri"/>
          <w:b/>
          <w:bCs/>
        </w:rPr>
        <w:t>4</w:t>
      </w:r>
      <w:r w:rsidRPr="008133BA">
        <w:rPr>
          <w:rFonts w:ascii="Calibri" w:hAnsi="Calibri" w:cs="Calibri"/>
          <w:b/>
          <w:bCs/>
        </w:rPr>
        <w:t xml:space="preserve">.1.2 - </w:t>
      </w:r>
      <w:r w:rsidRPr="008133BA">
        <w:rPr>
          <w:rFonts w:ascii="Calibri" w:hAnsi="Calibri" w:cs="Calibri"/>
          <w:bCs/>
        </w:rPr>
        <w:t>Para</w:t>
      </w:r>
      <w:r w:rsidRPr="008133BA">
        <w:rPr>
          <w:rFonts w:ascii="Calibri" w:hAnsi="Calibri" w:cs="Calibri"/>
          <w:b/>
          <w:bCs/>
        </w:rPr>
        <w:t xml:space="preserve"> </w:t>
      </w:r>
      <w:r w:rsidRPr="008133BA">
        <w:rPr>
          <w:rFonts w:ascii="Calibri" w:hAnsi="Calibri" w:cs="Calibri"/>
          <w:bCs/>
        </w:rPr>
        <w:t xml:space="preserve">pedidos de impugnação deve ser utilizada a opção “Impugnação” </w:t>
      </w:r>
      <w:r w:rsidR="003B3B12" w:rsidRPr="008133BA">
        <w:rPr>
          <w:rFonts w:ascii="Calibri" w:hAnsi="Calibri" w:cs="Calibri"/>
          <w:bCs/>
        </w:rPr>
        <w:t>do edital</w:t>
      </w:r>
      <w:r w:rsidRPr="008133BA">
        <w:rPr>
          <w:rFonts w:ascii="Calibri" w:hAnsi="Calibri" w:cs="Calibri"/>
          <w:bCs/>
        </w:rPr>
        <w:t>.</w:t>
      </w:r>
    </w:p>
    <w:p w14:paraId="69C0CECD" w14:textId="77777777" w:rsidR="008D28D0" w:rsidRPr="008133BA" w:rsidRDefault="008D28D0">
      <w:pPr>
        <w:shd w:val="clear" w:color="auto" w:fill="FFFFFF"/>
        <w:jc w:val="both"/>
        <w:rPr>
          <w:rFonts w:ascii="Calibri" w:hAnsi="Calibri" w:cs="Calibri"/>
          <w:bCs/>
        </w:rPr>
      </w:pPr>
      <w:r w:rsidRPr="008133BA">
        <w:rPr>
          <w:rFonts w:ascii="Calibri" w:hAnsi="Calibri" w:cs="Calibri"/>
          <w:b/>
        </w:rPr>
        <w:t>1</w:t>
      </w:r>
      <w:r w:rsidR="00DC5013" w:rsidRPr="008133BA">
        <w:rPr>
          <w:rFonts w:ascii="Calibri" w:hAnsi="Calibri" w:cs="Calibri"/>
          <w:b/>
        </w:rPr>
        <w:t>4</w:t>
      </w:r>
      <w:r w:rsidRPr="008133BA">
        <w:rPr>
          <w:rFonts w:ascii="Calibri" w:hAnsi="Calibri" w:cs="Calibri"/>
          <w:b/>
        </w:rPr>
        <w:t xml:space="preserve">.2 – </w:t>
      </w:r>
      <w:r w:rsidRPr="008133BA">
        <w:rPr>
          <w:rFonts w:ascii="Calibri" w:hAnsi="Calibri" w:cs="Calibri"/>
          <w:bCs/>
        </w:rPr>
        <w:t>Cópias e vistas obedecerão aos seguintes procedimentos:</w:t>
      </w:r>
    </w:p>
    <w:p w14:paraId="24CA80F7" w14:textId="77777777" w:rsidR="008D28D0" w:rsidRPr="008133BA" w:rsidRDefault="003B3B12" w:rsidP="003B3B12">
      <w:pPr>
        <w:shd w:val="clear" w:color="auto" w:fill="FFFFFF"/>
        <w:ind w:firstLine="142"/>
        <w:jc w:val="both"/>
        <w:rPr>
          <w:rFonts w:ascii="Calibri" w:hAnsi="Calibri" w:cs="Calibri"/>
          <w:bCs/>
        </w:rPr>
      </w:pPr>
      <w:r w:rsidRPr="008133BA">
        <w:rPr>
          <w:rFonts w:ascii="Calibri" w:hAnsi="Calibri" w:cs="Calibri"/>
          <w:b/>
        </w:rPr>
        <w:t>1</w:t>
      </w:r>
      <w:r w:rsidR="00DC5013" w:rsidRPr="008133BA">
        <w:rPr>
          <w:rFonts w:ascii="Calibri" w:hAnsi="Calibri" w:cs="Calibri"/>
          <w:b/>
        </w:rPr>
        <w:t>4</w:t>
      </w:r>
      <w:r w:rsidRPr="008133BA">
        <w:rPr>
          <w:rFonts w:ascii="Calibri" w:hAnsi="Calibri" w:cs="Calibri"/>
          <w:b/>
        </w:rPr>
        <w:t>.</w:t>
      </w:r>
      <w:r w:rsidR="008D28D0" w:rsidRPr="008133BA">
        <w:rPr>
          <w:rFonts w:ascii="Calibri" w:hAnsi="Calibri" w:cs="Calibri"/>
          <w:b/>
        </w:rPr>
        <w:t>2.1 –</w:t>
      </w:r>
      <w:r w:rsidR="008D28D0" w:rsidRPr="008133BA">
        <w:rPr>
          <w:rFonts w:ascii="Calibri" w:hAnsi="Calibri" w:cs="Calibri"/>
          <w:bCs/>
        </w:rPr>
        <w:t xml:space="preserve"> Cópia deste edital e seus anexos poderá ser obtida pelos interessados, no endereço eletrônico </w:t>
      </w:r>
      <w:hyperlink r:id="rId13" w:history="1">
        <w:r w:rsidR="008D28D0" w:rsidRPr="008133BA">
          <w:rPr>
            <w:rStyle w:val="Hyperlink"/>
            <w:rFonts w:ascii="Calibri" w:hAnsi="Calibri" w:cs="Calibri"/>
            <w:bCs/>
          </w:rPr>
          <w:t>http://portaldecompras.sc.gov.br/</w:t>
        </w:r>
      </w:hyperlink>
      <w:r w:rsidRPr="008133BA">
        <w:rPr>
          <w:rFonts w:ascii="Calibri" w:hAnsi="Calibri" w:cs="Calibri"/>
          <w:bCs/>
        </w:rPr>
        <w:t xml:space="preserve"> ou </w:t>
      </w:r>
      <w:hyperlink r:id="rId14" w:history="1">
        <w:r w:rsidRPr="008133BA">
          <w:rPr>
            <w:rStyle w:val="Hyperlink"/>
            <w:rFonts w:ascii="Calibri" w:hAnsi="Calibri" w:cs="Calibri"/>
            <w:bCs/>
          </w:rPr>
          <w:t>https://e-lic.sc.gov.br/</w:t>
        </w:r>
      </w:hyperlink>
      <w:r w:rsidRPr="008133BA">
        <w:rPr>
          <w:rFonts w:ascii="Calibri" w:hAnsi="Calibri" w:cs="Calibri"/>
          <w:bCs/>
        </w:rPr>
        <w:t xml:space="preserve"> </w:t>
      </w:r>
      <w:r w:rsidR="008D28D0" w:rsidRPr="008133BA">
        <w:rPr>
          <w:rFonts w:ascii="Calibri" w:hAnsi="Calibri" w:cs="Calibri"/>
          <w:bCs/>
        </w:rPr>
        <w:t xml:space="preserve">  </w:t>
      </w:r>
    </w:p>
    <w:p w14:paraId="07C24C31" w14:textId="6B3E8004" w:rsidR="008D28D0" w:rsidRPr="003B3B12" w:rsidRDefault="00DC5013" w:rsidP="003B3B12">
      <w:pPr>
        <w:shd w:val="clear" w:color="auto" w:fill="FFFFFF"/>
        <w:ind w:firstLine="142"/>
        <w:jc w:val="both"/>
        <w:rPr>
          <w:rFonts w:ascii="Calibri" w:hAnsi="Calibri" w:cs="Calibri"/>
          <w:bCs/>
        </w:rPr>
      </w:pPr>
      <w:r w:rsidRPr="008133BA">
        <w:rPr>
          <w:rFonts w:ascii="Calibri" w:hAnsi="Calibri" w:cs="Calibri"/>
          <w:b/>
        </w:rPr>
        <w:t>14</w:t>
      </w:r>
      <w:r w:rsidR="003B3B12" w:rsidRPr="008133BA">
        <w:rPr>
          <w:rFonts w:ascii="Calibri" w:hAnsi="Calibri" w:cs="Calibri"/>
          <w:b/>
        </w:rPr>
        <w:t>.2.2</w:t>
      </w:r>
      <w:r w:rsidR="008D28D0" w:rsidRPr="008133BA">
        <w:rPr>
          <w:rFonts w:ascii="Calibri" w:hAnsi="Calibri" w:cs="Calibri"/>
          <w:b/>
        </w:rPr>
        <w:t xml:space="preserve"> –</w:t>
      </w:r>
      <w:r w:rsidR="008D28D0" w:rsidRPr="008133BA">
        <w:rPr>
          <w:rFonts w:ascii="Calibri" w:hAnsi="Calibri" w:cs="Calibri"/>
          <w:bCs/>
        </w:rPr>
        <w:t xml:space="preserve"> Vistas ao processo licitatório poderão ser realizadas no endereço </w:t>
      </w:r>
      <w:hyperlink r:id="rId15" w:history="1">
        <w:r w:rsidR="008D28D0" w:rsidRPr="008133BA">
          <w:rPr>
            <w:rStyle w:val="Hyperlink"/>
            <w:rFonts w:ascii="Calibri" w:hAnsi="Calibri" w:cs="Calibri"/>
            <w:bCs/>
          </w:rPr>
          <w:t>https://portal.sgpe.sea.sc.gov.br</w:t>
        </w:r>
      </w:hyperlink>
      <w:r w:rsidR="008D28D0" w:rsidRPr="008133BA">
        <w:rPr>
          <w:rFonts w:ascii="Calibri" w:hAnsi="Calibri" w:cs="Calibri"/>
          <w:bCs/>
        </w:rPr>
        <w:t xml:space="preserve">, informando o nº do processo UDESC </w:t>
      </w:r>
      <w:r w:rsidR="008133BA" w:rsidRPr="008133BA">
        <w:rPr>
          <w:rFonts w:ascii="Calibri" w:hAnsi="Calibri" w:cs="Calibri"/>
          <w:bCs/>
        </w:rPr>
        <w:t>5436</w:t>
      </w:r>
      <w:r w:rsidR="008D28D0" w:rsidRPr="008133BA">
        <w:rPr>
          <w:rFonts w:ascii="Calibri" w:hAnsi="Calibri" w:cs="Calibri"/>
          <w:bCs/>
        </w:rPr>
        <w:t>/202</w:t>
      </w:r>
      <w:r w:rsidR="00170C9D" w:rsidRPr="008133BA">
        <w:rPr>
          <w:rFonts w:ascii="Calibri" w:hAnsi="Calibri" w:cs="Calibri"/>
          <w:bCs/>
        </w:rPr>
        <w:t>4</w:t>
      </w:r>
      <w:r w:rsidR="008D28D0" w:rsidRPr="008133BA">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8133BA"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w:t>
      </w:r>
      <w:r w:rsidR="00733A11" w:rsidRPr="008133BA">
        <w:rPr>
          <w:rFonts w:ascii="Calibri" w:hAnsi="Calibri" w:cs="Calibri"/>
        </w:rPr>
        <w:t>; e a responsabilidade pela fidelidade e legitimidade das informações apresentados em qualquer fase da licitação.</w:t>
      </w:r>
    </w:p>
    <w:p w14:paraId="152966AC" w14:textId="77777777" w:rsidR="00733A11" w:rsidRPr="008133BA" w:rsidRDefault="006E3CF5" w:rsidP="00521EE2">
      <w:pPr>
        <w:jc w:val="both"/>
        <w:rPr>
          <w:rFonts w:ascii="Calibri" w:hAnsi="Calibri" w:cs="Calibri"/>
          <w:szCs w:val="18"/>
        </w:rPr>
      </w:pPr>
      <w:r w:rsidRPr="008133BA">
        <w:rPr>
          <w:rFonts w:ascii="Calibri" w:hAnsi="Calibri" w:cs="Calibri"/>
          <w:b/>
          <w:bCs/>
          <w:szCs w:val="18"/>
        </w:rPr>
        <w:t>1</w:t>
      </w:r>
      <w:r w:rsidR="00DC5013" w:rsidRPr="008133BA">
        <w:rPr>
          <w:rFonts w:ascii="Calibri" w:hAnsi="Calibri" w:cs="Calibri"/>
          <w:b/>
          <w:bCs/>
          <w:szCs w:val="18"/>
        </w:rPr>
        <w:t>4</w:t>
      </w:r>
      <w:r w:rsidR="00733A11" w:rsidRPr="008133BA">
        <w:rPr>
          <w:rFonts w:ascii="Calibri" w:hAnsi="Calibri" w:cs="Calibri"/>
          <w:b/>
          <w:bCs/>
          <w:szCs w:val="18"/>
        </w:rPr>
        <w:t>.</w:t>
      </w:r>
      <w:r w:rsidR="003B3B12" w:rsidRPr="008133BA">
        <w:rPr>
          <w:rFonts w:ascii="Calibri" w:hAnsi="Calibri" w:cs="Calibri"/>
          <w:b/>
          <w:bCs/>
          <w:szCs w:val="18"/>
        </w:rPr>
        <w:t>8</w:t>
      </w:r>
      <w:r w:rsidR="00733A11" w:rsidRPr="008133BA">
        <w:rPr>
          <w:rFonts w:ascii="Calibri" w:hAnsi="Calibri" w:cs="Calibri"/>
          <w:szCs w:val="18"/>
        </w:rPr>
        <w:t xml:space="preserve"> – </w:t>
      </w:r>
      <w:r w:rsidR="00733A11" w:rsidRPr="008133BA">
        <w:rPr>
          <w:rFonts w:ascii="Calibri" w:hAnsi="Calibri" w:cs="Calibri"/>
          <w:szCs w:val="22"/>
        </w:rPr>
        <w:t>Fica eleito o Foro da Comarca da Capital do Estado de Santa Catarina,</w:t>
      </w:r>
      <w:r w:rsidR="00733A11" w:rsidRPr="008133BA">
        <w:rPr>
          <w:rFonts w:ascii="Calibri" w:hAnsi="Calibri" w:cs="Calibri"/>
          <w:szCs w:val="18"/>
        </w:rPr>
        <w:t xml:space="preserve"> com prevalência sobre qualquer outro, para apreciação judicial de quaisquer questões resultantes deste edital.</w:t>
      </w:r>
    </w:p>
    <w:p w14:paraId="70549871" w14:textId="29E67B84" w:rsidR="003206AA" w:rsidRDefault="003206AA">
      <w:pPr>
        <w:jc w:val="both"/>
        <w:rPr>
          <w:rFonts w:ascii="Calibri" w:hAnsi="Calibri" w:cs="Calibri"/>
          <w:szCs w:val="18"/>
        </w:rPr>
      </w:pPr>
    </w:p>
    <w:p w14:paraId="0A1D42A2" w14:textId="77777777" w:rsidR="008133BA" w:rsidRPr="008133BA" w:rsidRDefault="008133BA">
      <w:pPr>
        <w:jc w:val="both"/>
        <w:rPr>
          <w:rFonts w:ascii="Calibri" w:hAnsi="Calibri" w:cs="Calibri"/>
          <w:szCs w:val="18"/>
        </w:rPr>
      </w:pPr>
    </w:p>
    <w:p w14:paraId="78691D96" w14:textId="5299C58C" w:rsidR="003206AA" w:rsidRPr="008133BA" w:rsidRDefault="005204D7"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133BA" w:rsidRPr="008133BA">
            <w:rPr>
              <w:rFonts w:asciiTheme="minorHAnsi" w:hAnsiTheme="minorHAnsi" w:cstheme="minorHAnsi"/>
              <w:b/>
            </w:rPr>
            <w:t>Florianópolis/SC</w:t>
          </w:r>
        </w:sdtContent>
      </w:sdt>
      <w:r w:rsidR="006F0DFF" w:rsidRPr="008133B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EndPr/>
        <w:sdtContent>
          <w:r w:rsidR="00661445">
            <w:rPr>
              <w:rFonts w:asciiTheme="minorHAnsi" w:hAnsiTheme="minorHAnsi" w:cstheme="minorHAnsi"/>
              <w:b/>
            </w:rPr>
            <w:t>8</w:t>
          </w:r>
          <w:r w:rsidR="008133BA" w:rsidRPr="008133BA">
            <w:rPr>
              <w:rFonts w:asciiTheme="minorHAnsi" w:hAnsiTheme="minorHAnsi" w:cstheme="minorHAnsi"/>
              <w:b/>
            </w:rPr>
            <w:t xml:space="preserve"> de abril de 2024</w:t>
          </w:r>
        </w:sdtContent>
      </w:sdt>
      <w:r w:rsidR="00D84E0F" w:rsidRPr="008133BA">
        <w:rPr>
          <w:rFonts w:asciiTheme="minorHAnsi" w:hAnsiTheme="minorHAnsi" w:cstheme="minorHAnsi"/>
          <w:b/>
        </w:rPr>
        <w:t>.</w:t>
      </w:r>
    </w:p>
    <w:p w14:paraId="73A0EB1D" w14:textId="1F9205DD" w:rsidR="003206AA" w:rsidRDefault="003206AA" w:rsidP="003206AA">
      <w:pPr>
        <w:jc w:val="center"/>
        <w:rPr>
          <w:rFonts w:ascii="Calibri" w:hAnsi="Calibri" w:cs="Calibri"/>
          <w:b/>
          <w:szCs w:val="18"/>
        </w:rPr>
      </w:pPr>
    </w:p>
    <w:p w14:paraId="3FF7ADED" w14:textId="77777777" w:rsidR="008133BA" w:rsidRPr="008133BA" w:rsidRDefault="008133BA" w:rsidP="003206AA">
      <w:pPr>
        <w:jc w:val="center"/>
        <w:rPr>
          <w:rFonts w:ascii="Calibri" w:hAnsi="Calibri" w:cs="Calibri"/>
          <w:b/>
          <w:szCs w:val="18"/>
        </w:rPr>
      </w:pPr>
    </w:p>
    <w:p w14:paraId="7F68BFD4" w14:textId="77777777" w:rsidR="003206AA" w:rsidRPr="008133BA" w:rsidRDefault="001E3636" w:rsidP="003206AA">
      <w:pPr>
        <w:pStyle w:val="Ttulo4"/>
        <w:rPr>
          <w:rFonts w:ascii="Calibri" w:hAnsi="Calibri" w:cs="Calibri"/>
          <w:sz w:val="24"/>
          <w:szCs w:val="24"/>
        </w:rPr>
      </w:pPr>
      <w:r w:rsidRPr="008133BA">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3833C898" w:rsidR="00733A11" w:rsidRDefault="00733A11">
      <w:pPr>
        <w:tabs>
          <w:tab w:val="left" w:pos="204"/>
          <w:tab w:val="left" w:pos="720"/>
        </w:tabs>
        <w:autoSpaceDE w:val="0"/>
        <w:jc w:val="center"/>
        <w:rPr>
          <w:rFonts w:ascii="Calibri" w:hAnsi="Calibri" w:cs="Calibri"/>
          <w:b/>
        </w:rPr>
      </w:pPr>
      <w:r w:rsidRPr="008133BA">
        <w:rPr>
          <w:rFonts w:ascii="Calibri" w:hAnsi="Calibri" w:cs="Calibri"/>
          <w:b/>
        </w:rPr>
        <w:t xml:space="preserve">PREGÃO ELETRÔNICO Nº </w:t>
      </w:r>
      <w:r w:rsidR="008133BA" w:rsidRPr="008133BA">
        <w:rPr>
          <w:rFonts w:ascii="Calibri" w:hAnsi="Calibri" w:cs="Calibri"/>
          <w:b/>
        </w:rPr>
        <w:t>0651</w:t>
      </w:r>
      <w:r w:rsidR="00F2392A" w:rsidRPr="008133BA">
        <w:rPr>
          <w:rFonts w:ascii="Calibri" w:hAnsi="Calibri" w:cs="Calibri"/>
          <w:b/>
        </w:rPr>
        <w:t>/20</w:t>
      </w:r>
      <w:r w:rsidR="00095A81" w:rsidRPr="008133BA">
        <w:rPr>
          <w:rFonts w:ascii="Calibri" w:hAnsi="Calibri" w:cs="Calibri"/>
          <w:b/>
        </w:rPr>
        <w:t>2</w:t>
      </w:r>
      <w:r w:rsidR="00170C9D" w:rsidRPr="008133BA">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025EF3D0" w:rsidR="00082D65" w:rsidRPr="008133BA" w:rsidRDefault="00082D65" w:rsidP="00082D65">
      <w:pPr>
        <w:jc w:val="center"/>
        <w:rPr>
          <w:rFonts w:ascii="Calibri" w:hAnsi="Calibri" w:cs="Calibri"/>
          <w:b/>
        </w:rPr>
      </w:pPr>
      <w:r w:rsidRPr="00A36C4C">
        <w:rPr>
          <w:rFonts w:ascii="Calibri" w:hAnsi="Calibri" w:cs="Calibri"/>
          <w:b/>
        </w:rPr>
        <w:t xml:space="preserve">PREGÃO ELETRÔNICO Nº </w:t>
      </w:r>
      <w:r w:rsidR="008133BA" w:rsidRPr="008133BA">
        <w:rPr>
          <w:rFonts w:ascii="Calibri" w:hAnsi="Calibri" w:cs="Calibri"/>
          <w:b/>
        </w:rPr>
        <w:t>0651</w:t>
      </w:r>
      <w:r w:rsidR="00F2392A" w:rsidRPr="008133BA">
        <w:rPr>
          <w:rFonts w:ascii="Calibri" w:hAnsi="Calibri" w:cs="Calibri"/>
          <w:b/>
        </w:rPr>
        <w:t>/20</w:t>
      </w:r>
      <w:r w:rsidR="00095A81" w:rsidRPr="008133BA">
        <w:rPr>
          <w:rFonts w:ascii="Calibri" w:hAnsi="Calibri" w:cs="Calibri"/>
          <w:b/>
        </w:rPr>
        <w:t>2</w:t>
      </w:r>
      <w:r w:rsidR="00170C9D" w:rsidRPr="008133BA">
        <w:rPr>
          <w:rFonts w:ascii="Calibri" w:hAnsi="Calibri" w:cs="Calibri"/>
          <w:b/>
        </w:rPr>
        <w:t>4</w:t>
      </w:r>
    </w:p>
    <w:p w14:paraId="20D91D17" w14:textId="77777777" w:rsidR="00082D65" w:rsidRPr="008133BA"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8133BA">
        <w:rPr>
          <w:rFonts w:ascii="Calibri" w:hAnsi="Calibri" w:cs="Arial"/>
          <w:b w:val="0"/>
          <w:sz w:val="22"/>
          <w:szCs w:val="22"/>
          <w:lang w:val="pt-PT"/>
        </w:rPr>
        <w:t>Quadro de Quantitativo e Especificação</w:t>
      </w:r>
      <w:r w:rsidRPr="00E90298">
        <w:rPr>
          <w:rFonts w:ascii="Calibri" w:hAnsi="Calibri" w:cs="Arial"/>
          <w:b w:val="0"/>
          <w:sz w:val="22"/>
          <w:szCs w:val="22"/>
          <w:lang w:val="pt-PT"/>
        </w:rPr>
        <w:t xml:space="preserve">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0A312559" w:rsidR="00F971E0" w:rsidRPr="008133BA" w:rsidRDefault="00F971E0" w:rsidP="008133BA">
      <w:pPr>
        <w:pStyle w:val="Ttulo"/>
        <w:rPr>
          <w:rFonts w:ascii="Calibri" w:hAnsi="Calibri"/>
          <w:sz w:val="24"/>
          <w14:shadow w14:blurRad="0" w14:dist="0" w14:dir="0" w14:sx="0" w14:sy="0" w14:kx="0" w14:ky="0" w14:algn="none">
            <w14:srgbClr w14:val="000000"/>
          </w14:shadow>
        </w:rPr>
      </w:pPr>
      <w:r w:rsidRPr="008133BA">
        <w:rPr>
          <w:rFonts w:ascii="Calibri" w:hAnsi="Calibri"/>
          <w:sz w:val="24"/>
          <w14:shadow w14:blurRad="0" w14:dist="0" w14:dir="0" w14:sx="0" w14:sy="0" w14:kx="0" w14:ky="0" w14:algn="none">
            <w14:srgbClr w14:val="000000"/>
          </w14:shadow>
        </w:rPr>
        <w:t xml:space="preserve">PREGÃO ELETRÔNICO nº </w:t>
      </w:r>
      <w:r w:rsidR="008133BA" w:rsidRPr="008133BA">
        <w:rPr>
          <w:rFonts w:ascii="Calibri" w:hAnsi="Calibri"/>
          <w:sz w:val="24"/>
          <w14:shadow w14:blurRad="0" w14:dist="0" w14:dir="0" w14:sx="0" w14:sy="0" w14:kx="0" w14:ky="0" w14:algn="none">
            <w14:srgbClr w14:val="000000"/>
          </w14:shadow>
        </w:rPr>
        <w:t>0651</w:t>
      </w:r>
      <w:r w:rsidRPr="008133BA">
        <w:rPr>
          <w:rFonts w:ascii="Calibri" w:hAnsi="Calibri"/>
          <w:sz w:val="24"/>
          <w14:shadow w14:blurRad="0" w14:dist="0" w14:dir="0" w14:sx="0" w14:sy="0" w14:kx="0" w14:ky="0" w14:algn="none">
            <w14:srgbClr w14:val="000000"/>
          </w14:shadow>
        </w:rPr>
        <w:t>/202</w:t>
      </w:r>
      <w:r w:rsidR="00170C9D" w:rsidRPr="008133BA">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8133BA">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1C76420" w:rsidR="00746E60" w:rsidRPr="008133BA" w:rsidRDefault="00746E60" w:rsidP="008133BA">
      <w:pPr>
        <w:pStyle w:val="Ttulo1"/>
        <w:numPr>
          <w:ilvl w:val="0"/>
          <w:numId w:val="0"/>
        </w:numPr>
        <w:tabs>
          <w:tab w:val="left" w:pos="1134"/>
        </w:tabs>
        <w:jc w:val="center"/>
        <w:rPr>
          <w:rFonts w:ascii="Calibri" w:hAnsi="Calibri" w:cs="Calibri"/>
          <w:bCs/>
          <w:szCs w:val="24"/>
        </w:rPr>
      </w:pPr>
      <w:r w:rsidRPr="008133BA">
        <w:rPr>
          <w:rFonts w:ascii="Calibri" w:hAnsi="Calibri" w:cs="Calibri"/>
          <w:bCs/>
          <w:szCs w:val="24"/>
        </w:rPr>
        <w:t xml:space="preserve">PREGÃO ELETRÔNICO nº </w:t>
      </w:r>
      <w:r w:rsidR="008133BA" w:rsidRPr="008133BA">
        <w:rPr>
          <w:rFonts w:ascii="Calibri" w:hAnsi="Calibri" w:cs="Calibri"/>
          <w:bCs/>
          <w:szCs w:val="24"/>
        </w:rPr>
        <w:t>0651</w:t>
      </w:r>
      <w:r w:rsidRPr="008133BA">
        <w:rPr>
          <w:rFonts w:ascii="Calibri" w:hAnsi="Calibri" w:cs="Calibri"/>
          <w:bCs/>
          <w:szCs w:val="24"/>
        </w:rPr>
        <w:t>/202</w:t>
      </w:r>
      <w:r w:rsidR="00170C9D" w:rsidRPr="008133BA">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8BD0F12" w:rsidR="00746E60" w:rsidRDefault="005204D7"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36E9A">
            <w:rPr>
              <w:rFonts w:asciiTheme="minorHAnsi" w:hAnsiTheme="minorHAnsi" w:cstheme="minorHAnsi"/>
              <w:b/>
            </w:rPr>
            <w:t>Florianópolis/SC</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14B9353" w:rsidR="00746E60" w:rsidRDefault="00746E60" w:rsidP="00746E60">
      <w:pPr>
        <w:jc w:val="center"/>
        <w:rPr>
          <w:rFonts w:ascii="Calibri" w:hAnsi="Calibri" w:cs="Calibri"/>
          <w:sz w:val="22"/>
        </w:rPr>
      </w:pPr>
    </w:p>
    <w:p w14:paraId="7B5FCCC9" w14:textId="77777777" w:rsidR="008133BA" w:rsidRPr="005711D8" w:rsidRDefault="008133BA"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4A726768" w:rsidR="00F81BF6" w:rsidRPr="008133BA" w:rsidRDefault="00F81BF6" w:rsidP="00F81BF6">
      <w:pPr>
        <w:pStyle w:val="Ttulo"/>
        <w:rPr>
          <w:rFonts w:ascii="Calibri" w:hAnsi="Calibri"/>
          <w:sz w:val="24"/>
          <w14:shadow w14:blurRad="0" w14:dist="0" w14:dir="0" w14:sx="0" w14:sy="0" w14:kx="0" w14:ky="0" w14:algn="none">
            <w14:srgbClr w14:val="000000"/>
          </w14:shadow>
        </w:rPr>
      </w:pPr>
      <w:r w:rsidRPr="008133BA">
        <w:rPr>
          <w:rFonts w:ascii="Calibri" w:hAnsi="Calibri"/>
          <w:sz w:val="24"/>
          <w14:shadow w14:blurRad="0" w14:dist="0" w14:dir="0" w14:sx="0" w14:sy="0" w14:kx="0" w14:ky="0" w14:algn="none">
            <w14:srgbClr w14:val="000000"/>
          </w14:shadow>
        </w:rPr>
        <w:t xml:space="preserve">PREGÃO ELETRÔNICO nº </w:t>
      </w:r>
      <w:r w:rsidR="008133BA" w:rsidRPr="008133BA">
        <w:rPr>
          <w:rFonts w:ascii="Calibri" w:hAnsi="Calibri"/>
          <w:sz w:val="24"/>
          <w14:shadow w14:blurRad="0" w14:dist="0" w14:dir="0" w14:sx="0" w14:sy="0" w14:kx="0" w14:ky="0" w14:algn="none">
            <w14:srgbClr w14:val="000000"/>
          </w14:shadow>
        </w:rPr>
        <w:t>0651</w:t>
      </w:r>
      <w:r w:rsidR="00F2392A" w:rsidRPr="008133BA">
        <w:rPr>
          <w:rFonts w:ascii="Calibri" w:hAnsi="Calibri"/>
          <w:sz w:val="24"/>
          <w14:shadow w14:blurRad="0" w14:dist="0" w14:dir="0" w14:sx="0" w14:sy="0" w14:kx="0" w14:ky="0" w14:algn="none">
            <w14:srgbClr w14:val="000000"/>
          </w14:shadow>
        </w:rPr>
        <w:t>/20</w:t>
      </w:r>
      <w:r w:rsidR="00095A81" w:rsidRPr="008133BA">
        <w:rPr>
          <w:rFonts w:ascii="Calibri" w:hAnsi="Calibri"/>
          <w:sz w:val="24"/>
          <w14:shadow w14:blurRad="0" w14:dist="0" w14:dir="0" w14:sx="0" w14:sy="0" w14:kx="0" w14:ky="0" w14:algn="none">
            <w14:srgbClr w14:val="000000"/>
          </w14:shadow>
        </w:rPr>
        <w:t>2</w:t>
      </w:r>
      <w:r w:rsidR="00170C9D" w:rsidRPr="008133BA">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8133BA">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AE06DCA" w:rsidR="00F81BF6" w:rsidRPr="009B21AF" w:rsidRDefault="00A97FAC" w:rsidP="00F81BF6">
      <w:pPr>
        <w:pStyle w:val="Recuodecorpodetexto2"/>
        <w:spacing w:line="240" w:lineRule="auto"/>
        <w:ind w:left="3827"/>
        <w:jc w:val="both"/>
        <w:rPr>
          <w:rFonts w:ascii="Calibri" w:hAnsi="Calibri"/>
          <w:bCs/>
          <w:sz w:val="22"/>
          <w:szCs w:val="22"/>
        </w:rPr>
      </w:pPr>
      <w:r w:rsidRPr="00A97FAC">
        <w:rPr>
          <w:rFonts w:ascii="Calibri" w:hAnsi="Calibri"/>
          <w:bCs/>
          <w:sz w:val="22"/>
          <w:szCs w:val="22"/>
        </w:rPr>
        <w:t>CONTRATAÇÃO DE EMPRESA PARA LOCAÇÃO DE VEÍCULOS COM MOTORISTA PARA A UDESC</w:t>
      </w:r>
      <w:r w:rsidR="003E6DD8">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A97FAC"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C0156F6" w:rsidR="00F81BF6" w:rsidRPr="009B21AF" w:rsidRDefault="00F81BF6" w:rsidP="00F81BF6">
      <w:pPr>
        <w:pStyle w:val="Corpodetexto23"/>
        <w:rPr>
          <w:rFonts w:ascii="Calibri" w:hAnsi="Calibri" w:cs="Calibri"/>
          <w:color w:val="auto"/>
          <w:sz w:val="22"/>
          <w:szCs w:val="22"/>
        </w:rPr>
      </w:pPr>
      <w:r w:rsidRPr="00A97FAC">
        <w:rPr>
          <w:rFonts w:ascii="Calibri" w:hAnsi="Calibri" w:cs="Calibri"/>
          <w:color w:val="auto"/>
          <w:sz w:val="22"/>
          <w:szCs w:val="22"/>
        </w:rPr>
        <w:t>Constitui objeto do presente a</w:t>
      </w:r>
      <w:r w:rsidR="00A77017" w:rsidRPr="00A97FAC">
        <w:rPr>
          <w:rFonts w:ascii="Calibri" w:hAnsi="Calibri" w:cs="Calibri"/>
          <w:color w:val="auto"/>
          <w:sz w:val="22"/>
          <w:szCs w:val="22"/>
        </w:rPr>
        <w:t xml:space="preserve"> </w:t>
      </w:r>
      <w:r w:rsidR="00A97FAC" w:rsidRPr="00A97FAC">
        <w:rPr>
          <w:rFonts w:ascii="Calibri" w:hAnsi="Calibri" w:cs="Times New Roman"/>
          <w:bCs/>
          <w:color w:val="auto"/>
          <w:sz w:val="22"/>
          <w:szCs w:val="22"/>
        </w:rPr>
        <w:t>CONTRATAÇÃO DE EMPRESA PARA LOCAÇÃO DE VEÍCULOS COM MOTORISTA PARA A UDESC</w:t>
      </w:r>
      <w:r w:rsidR="00A97FAC" w:rsidRPr="00A97FAC">
        <w:rPr>
          <w:rFonts w:ascii="Calibri" w:hAnsi="Calibri"/>
          <w:bCs/>
          <w:color w:val="auto"/>
          <w:sz w:val="22"/>
          <w:szCs w:val="22"/>
        </w:rPr>
        <w:t xml:space="preserve"> QUE ENTRE SI CELEBRAM A FUNDAÇÃO UNIVERSIDADE DO ESTADO DE SANTA CATARINA</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2FFE6DEE" w14:textId="77777777" w:rsidR="00A97FAC" w:rsidRDefault="00A97FAC" w:rsidP="00F971E0">
      <w:pPr>
        <w:jc w:val="both"/>
        <w:rPr>
          <w:rFonts w:ascii="Calibri" w:hAnsi="Calibri" w:cs="Calibri"/>
          <w:b/>
          <w:bCs/>
          <w:sz w:val="22"/>
          <w:szCs w:val="22"/>
        </w:rPr>
      </w:pPr>
    </w:p>
    <w:p w14:paraId="528818AB" w14:textId="4A51678D"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A97FAC" w:rsidRDefault="00F971E0" w:rsidP="00F971E0">
      <w:pPr>
        <w:jc w:val="both"/>
        <w:rPr>
          <w:rFonts w:ascii="Calibri" w:hAnsi="Calibri"/>
          <w:bCs/>
          <w:sz w:val="22"/>
          <w:szCs w:val="22"/>
        </w:rPr>
      </w:pPr>
      <w:r w:rsidRPr="00A97FAC">
        <w:rPr>
          <w:rFonts w:ascii="Calibri" w:hAnsi="Calibri"/>
          <w:b/>
          <w:sz w:val="22"/>
          <w:szCs w:val="22"/>
        </w:rPr>
        <w:t xml:space="preserve">III - </w:t>
      </w:r>
      <w:r w:rsidRPr="00A97FAC">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A97FAC" w:rsidRDefault="00F971E0" w:rsidP="00F971E0">
      <w:pPr>
        <w:ind w:firstLine="284"/>
        <w:jc w:val="both"/>
        <w:rPr>
          <w:rFonts w:ascii="Calibri" w:hAnsi="Calibri"/>
          <w:bCs/>
          <w:sz w:val="22"/>
          <w:szCs w:val="22"/>
        </w:rPr>
      </w:pPr>
      <w:r w:rsidRPr="00A97FAC">
        <w:rPr>
          <w:rFonts w:ascii="Calibri" w:hAnsi="Calibri"/>
          <w:b/>
          <w:sz w:val="22"/>
          <w:szCs w:val="22"/>
        </w:rPr>
        <w:t>III-A</w:t>
      </w:r>
      <w:r w:rsidRPr="00A97FAC">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A97FAC">
        <w:rPr>
          <w:rFonts w:ascii="Calibri" w:hAnsi="Calibri"/>
          <w:b/>
          <w:sz w:val="22"/>
          <w:szCs w:val="22"/>
        </w:rPr>
        <w:t>III-B</w:t>
      </w:r>
      <w:r w:rsidRPr="00A97FAC">
        <w:rPr>
          <w:rFonts w:ascii="Calibri" w:hAnsi="Calibri"/>
          <w:bCs/>
          <w:sz w:val="22"/>
          <w:szCs w:val="22"/>
        </w:rPr>
        <w:t xml:space="preserve"> Será utilizado o acumulado do índice dos últimos 12 meses a contar da data-limite de apresentação</w:t>
      </w:r>
      <w:r w:rsidRPr="00B14C12">
        <w:rPr>
          <w:rFonts w:ascii="Calibri" w:hAnsi="Calibri"/>
          <w:bCs/>
          <w:sz w:val="22"/>
          <w:szCs w:val="22"/>
        </w:rPr>
        <w:t xml:space="preserve">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4ECC17E8" w:rsidR="000E5BEF" w:rsidRDefault="000E5BEF" w:rsidP="00F81BF6">
      <w:pPr>
        <w:jc w:val="both"/>
        <w:rPr>
          <w:rFonts w:ascii="Calibri" w:hAnsi="Calibri" w:cs="Calibri"/>
          <w:bCs/>
          <w:sz w:val="22"/>
          <w:szCs w:val="22"/>
        </w:rPr>
      </w:pPr>
    </w:p>
    <w:p w14:paraId="06BDEDF6" w14:textId="77777777" w:rsidR="00A97FAC" w:rsidRPr="009B21AF" w:rsidRDefault="00A97FAC"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1EB234B" w14:textId="77777777" w:rsidR="00F81BF6" w:rsidRPr="00A97FAC" w:rsidRDefault="00F81BF6" w:rsidP="00F81BF6">
      <w:pPr>
        <w:jc w:val="both"/>
        <w:rPr>
          <w:rFonts w:ascii="Calibri" w:hAnsi="Calibri" w:cs="Calibri"/>
          <w:b/>
          <w:sz w:val="22"/>
          <w:szCs w:val="22"/>
        </w:rPr>
      </w:pPr>
      <w:r w:rsidRPr="007515E5">
        <w:rPr>
          <w:rFonts w:ascii="Calibri" w:hAnsi="Calibri" w:cs="Calibri"/>
          <w:b/>
          <w:sz w:val="22"/>
          <w:szCs w:val="22"/>
        </w:rPr>
        <w:t xml:space="preserve">CLÁUSULA </w:t>
      </w:r>
      <w:r w:rsidRPr="00A97FAC">
        <w:rPr>
          <w:rFonts w:ascii="Calibri" w:hAnsi="Calibri" w:cs="Calibri"/>
          <w:b/>
          <w:sz w:val="22"/>
          <w:szCs w:val="22"/>
        </w:rPr>
        <w:t>QUARTA – Do Prazo de Vigência do Contrato</w:t>
      </w:r>
    </w:p>
    <w:p w14:paraId="0F4AC476" w14:textId="2C0E6782" w:rsidR="00562F8F" w:rsidRPr="00D00E77" w:rsidRDefault="00F81BF6" w:rsidP="00562F8F">
      <w:pPr>
        <w:ind w:firstLine="142"/>
        <w:jc w:val="both"/>
        <w:rPr>
          <w:rFonts w:ascii="Calibri" w:hAnsi="Calibri"/>
        </w:rPr>
      </w:pPr>
      <w:r w:rsidRPr="00A97FAC">
        <w:rPr>
          <w:rFonts w:ascii="Calibri" w:hAnsi="Calibri" w:cs="Calibri"/>
          <w:b/>
          <w:bCs/>
          <w:szCs w:val="22"/>
        </w:rPr>
        <w:t>I -</w:t>
      </w:r>
      <w:r w:rsidRPr="00A97FAC">
        <w:rPr>
          <w:rFonts w:ascii="Calibri" w:hAnsi="Calibri" w:cs="Calibri"/>
          <w:bCs/>
          <w:szCs w:val="22"/>
        </w:rPr>
        <w:t xml:space="preserve"> O prazo de vigência deste instrumento tem </w:t>
      </w:r>
      <w:r w:rsidR="00562F8F" w:rsidRPr="00A97FAC">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A97FAC" w:rsidRPr="00A97FAC">
            <w:rPr>
              <w:rFonts w:asciiTheme="minorHAnsi" w:hAnsiTheme="minorHAnsi" w:cstheme="minorHAnsi"/>
            </w:rPr>
            <w:t>de 12 meses a contar de sua assinatura, podendo ser prorrogado na forma da Lei.</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70E8EA95" w:rsidR="00F81BF6" w:rsidRDefault="005204D7" w:rsidP="00C50B66">
      <w:pPr>
        <w:jc w:val="right"/>
        <w:rPr>
          <w:rFonts w:ascii="Calibri"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A97FAC">
            <w:rPr>
              <w:rFonts w:asciiTheme="minorHAnsi" w:hAnsiTheme="minorHAnsi" w:cstheme="minorHAnsi"/>
              <w:b/>
            </w:rPr>
            <w:t>Florianópolis/SC</w:t>
          </w:r>
        </w:sdtContent>
      </w:sdt>
      <w:r w:rsidR="00DC6BAC" w:rsidRPr="00A97FAC">
        <w:rPr>
          <w:rFonts w:ascii="Calibri" w:hAnsi="Calibri" w:cs="Calibri"/>
          <w:bCs/>
          <w:sz w:val="22"/>
          <w:szCs w:val="22"/>
        </w:rPr>
        <w:t>, conforme datas das assinaturas digitais</w:t>
      </w:r>
      <w:r w:rsidR="00F81BF6" w:rsidRPr="00A97FAC">
        <w:rPr>
          <w:rFonts w:ascii="Calibri" w:hAnsi="Calibri" w:cs="Calibri"/>
          <w:bCs/>
          <w:sz w:val="22"/>
          <w:szCs w:val="22"/>
        </w:rPr>
        <w:t>.</w:t>
      </w:r>
    </w:p>
    <w:tbl>
      <w:tblPr>
        <w:tblW w:w="9873" w:type="dxa"/>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A97FAC">
        <w:tc>
          <w:tcPr>
            <w:tcW w:w="4533" w:type="dxa"/>
          </w:tcPr>
          <w:p w14:paraId="327C02E3" w14:textId="07696233" w:rsidR="00C50B66" w:rsidRPr="00C50B66" w:rsidRDefault="00F81BF6" w:rsidP="00C50B66">
            <w:pPr>
              <w:ind w:right="27"/>
              <w:jc w:val="center"/>
              <w:rPr>
                <w:rFonts w:ascii="Calibri" w:hAnsi="Calibri" w:cs="Calibri"/>
                <w:i/>
                <w:iCs/>
                <w:sz w:val="22"/>
                <w:u w:val="single"/>
              </w:rPr>
            </w:pPr>
            <w:r w:rsidRPr="009B21AF">
              <w:rPr>
                <w:rFonts w:ascii="Calibri" w:eastAsia="Arial" w:hAnsi="Calibri" w:cs="Calibri"/>
                <w:bCs/>
                <w:sz w:val="22"/>
                <w:szCs w:val="22"/>
              </w:rPr>
              <w:t xml:space="preserve"> </w:t>
            </w:r>
            <w:r w:rsidR="00A97FAC">
              <w:br w:type="page"/>
            </w:r>
            <w:r w:rsidR="00C50B66"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69704C84" w14:textId="7512A9EB" w:rsidR="00F81BF6" w:rsidRDefault="00F81BF6" w:rsidP="00786340">
            <w:pPr>
              <w:jc w:val="both"/>
              <w:rPr>
                <w:rFonts w:ascii="Calibri" w:hAnsi="Calibri" w:cs="Calibri"/>
                <w:sz w:val="22"/>
                <w:szCs w:val="22"/>
              </w:rPr>
            </w:pPr>
          </w:p>
          <w:p w14:paraId="5F0F781A" w14:textId="37739D8F" w:rsidR="00A97FAC" w:rsidRPr="009B21AF" w:rsidRDefault="00A97FAC"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71581410" w14:textId="77777777" w:rsidR="00F81BF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p w14:paraId="26795273" w14:textId="77777777" w:rsidR="00A97FAC" w:rsidRDefault="00A97FAC" w:rsidP="00BB2DC6">
            <w:pPr>
              <w:jc w:val="center"/>
              <w:rPr>
                <w:rFonts w:ascii="Calibri" w:hAnsi="Calibri" w:cs="Calibri"/>
                <w:b/>
                <w:bCs/>
                <w:sz w:val="22"/>
                <w:szCs w:val="22"/>
              </w:rPr>
            </w:pPr>
          </w:p>
          <w:p w14:paraId="21B99D39" w14:textId="4EBEF90F" w:rsidR="00A97FAC" w:rsidRPr="00C50B66" w:rsidRDefault="00A97FAC" w:rsidP="00A97FAC">
            <w:pPr>
              <w:rPr>
                <w:rFonts w:ascii="Calibri" w:hAnsi="Calibri" w:cs="Calibri"/>
                <w:b/>
                <w:bCs/>
                <w:sz w:val="22"/>
                <w:szCs w:val="22"/>
              </w:rPr>
            </w:pPr>
          </w:p>
        </w:tc>
      </w:tr>
    </w:tbl>
    <w:p w14:paraId="4EE3776D" w14:textId="77777777" w:rsidR="00A97FAC" w:rsidRDefault="00A97FAC" w:rsidP="00A97FAC">
      <w:pPr>
        <w:jc w:val="center"/>
        <w:rPr>
          <w:rFonts w:ascii="Calibri" w:hAnsi="Calibri" w:cs="Arial"/>
          <w:b/>
          <w:sz w:val="22"/>
          <w:szCs w:val="22"/>
        </w:rPr>
        <w:sectPr w:rsidR="00A97FAC" w:rsidSect="00A97FAC">
          <w:headerReference w:type="default" r:id="rId18"/>
          <w:footerReference w:type="default" r:id="rId19"/>
          <w:pgSz w:w="11907" w:h="16840" w:code="9"/>
          <w:pgMar w:top="851" w:right="851" w:bottom="794" w:left="1134" w:header="567" w:footer="567" w:gutter="0"/>
          <w:cols w:space="720"/>
          <w:docGrid w:linePitch="326"/>
        </w:sectPr>
      </w:pPr>
      <w:bookmarkStart w:id="8" w:name="Anexo_VII"/>
    </w:p>
    <w:p w14:paraId="6D7F5CC3" w14:textId="621B5D9F" w:rsidR="00F803EB" w:rsidRPr="00E90298" w:rsidRDefault="00A97FAC" w:rsidP="00A97FAC">
      <w:pPr>
        <w:jc w:val="center"/>
        <w:rPr>
          <w:rFonts w:ascii="Calibri" w:hAnsi="Calibri" w:cs="Arial"/>
          <w:b/>
          <w:sz w:val="22"/>
          <w:szCs w:val="22"/>
        </w:rPr>
      </w:pPr>
      <w:r>
        <w:rPr>
          <w:rFonts w:ascii="Calibri" w:hAnsi="Calibri" w:cs="Arial"/>
          <w:b/>
          <w:sz w:val="22"/>
          <w:szCs w:val="22"/>
        </w:rPr>
        <w:lastRenderedPageBreak/>
        <w:t>A</w:t>
      </w:r>
      <w:r w:rsidR="00F803EB">
        <w:rPr>
          <w:rFonts w:ascii="Calibri" w:hAnsi="Calibri" w:cs="Arial"/>
          <w:b/>
          <w:sz w:val="22"/>
          <w:szCs w:val="22"/>
        </w:rPr>
        <w:t xml:space="preserve">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7D8BCE37"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PREG</w:t>
      </w:r>
      <w:r w:rsidRPr="00A97FAC">
        <w:rPr>
          <w:rFonts w:ascii="Calibri" w:hAnsi="Calibri" w:cs="Arial"/>
          <w:bCs w:val="0"/>
          <w:szCs w:val="22"/>
        </w:rPr>
        <w:t xml:space="preserve">ÃO ELETRÔNICO nº </w:t>
      </w:r>
      <w:r w:rsidR="00A97FAC" w:rsidRPr="00A97FAC">
        <w:rPr>
          <w:rFonts w:ascii="Calibri" w:hAnsi="Calibri" w:cs="Arial"/>
          <w:bCs w:val="0"/>
          <w:szCs w:val="22"/>
        </w:rPr>
        <w:t>0651</w:t>
      </w:r>
      <w:r w:rsidR="00F2392A" w:rsidRPr="00A97FAC">
        <w:rPr>
          <w:rFonts w:ascii="Calibri" w:hAnsi="Calibri" w:cs="Arial"/>
          <w:bCs w:val="0"/>
          <w:szCs w:val="22"/>
        </w:rPr>
        <w:t>/20</w:t>
      </w:r>
      <w:r w:rsidR="00095A81" w:rsidRPr="00A97FAC">
        <w:rPr>
          <w:rFonts w:ascii="Calibri" w:hAnsi="Calibri" w:cs="Arial"/>
          <w:bCs w:val="0"/>
          <w:szCs w:val="22"/>
        </w:rPr>
        <w:t>2</w:t>
      </w:r>
      <w:r w:rsidR="00170C9D" w:rsidRPr="00A97FAC">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97FAC">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36C5A193" w:rsidR="007A6B3A" w:rsidRPr="00A97FAC" w:rsidRDefault="00483AF3" w:rsidP="00BB2DC6">
      <w:pPr>
        <w:pStyle w:val="Ttulo8"/>
        <w:rPr>
          <w:rFonts w:ascii="Calibri" w:hAnsi="Calibri"/>
          <w:szCs w:val="22"/>
          <w:lang w:val="pt-PT"/>
        </w:rPr>
      </w:pPr>
      <w:r w:rsidRPr="00A97FAC">
        <w:rPr>
          <w:rFonts w:ascii="Calibri" w:hAnsi="Calibri"/>
          <w:b w:val="0"/>
          <w:szCs w:val="22"/>
          <w:lang w:val="pt-PT"/>
        </w:rPr>
        <w:t xml:space="preserve">PREGÃO ELETRÔNICO Nº </w:t>
      </w:r>
      <w:r w:rsidR="00A97FAC" w:rsidRPr="00A97FAC">
        <w:rPr>
          <w:rFonts w:ascii="Calibri" w:hAnsi="Calibri"/>
          <w:b w:val="0"/>
          <w:szCs w:val="22"/>
          <w:lang w:val="pt-PT"/>
        </w:rPr>
        <w:t>0651</w:t>
      </w:r>
      <w:r w:rsidR="00F2392A" w:rsidRPr="00A97FAC">
        <w:rPr>
          <w:rFonts w:ascii="Calibri" w:hAnsi="Calibri"/>
          <w:b w:val="0"/>
          <w:szCs w:val="22"/>
          <w:lang w:val="pt-PT"/>
        </w:rPr>
        <w:t>/20</w:t>
      </w:r>
      <w:r w:rsidR="00095A81" w:rsidRPr="00A97FAC">
        <w:rPr>
          <w:rFonts w:ascii="Calibri" w:hAnsi="Calibri"/>
          <w:b w:val="0"/>
          <w:szCs w:val="22"/>
          <w:lang w:val="pt-PT"/>
        </w:rPr>
        <w:t>2</w:t>
      </w:r>
      <w:r w:rsidR="00170C9D" w:rsidRPr="00A97FAC">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7B1B2E27" w:rsidR="003B5A3B" w:rsidRDefault="003B5A3B" w:rsidP="00352F71">
    <w:pPr>
      <w:pStyle w:val="Rodap"/>
      <w:tabs>
        <w:tab w:val="clear" w:pos="4419"/>
        <w:tab w:val="center" w:pos="0"/>
      </w:tabs>
      <w:rPr>
        <w:color w:val="0000FF"/>
        <w:sz w:val="14"/>
      </w:rPr>
    </w:pPr>
    <w:r w:rsidRPr="008133BA">
      <w:rPr>
        <w:sz w:val="14"/>
      </w:rPr>
      <w:t xml:space="preserve">PE </w:t>
    </w:r>
    <w:r w:rsidR="008133BA" w:rsidRPr="008133BA">
      <w:rPr>
        <w:sz w:val="14"/>
      </w:rPr>
      <w:t>0651</w:t>
    </w:r>
    <w:r w:rsidR="006F0DFF" w:rsidRPr="008133BA">
      <w:rPr>
        <w:sz w:val="14"/>
      </w:rPr>
      <w:t>/</w:t>
    </w:r>
    <w:r w:rsidRPr="008133BA">
      <w:rPr>
        <w:sz w:val="14"/>
      </w:rPr>
      <w:t>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1" name="Imagem 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C3193D"/>
    <w:multiLevelType w:val="multilevel"/>
    <w:tmpl w:val="E68C3FD4"/>
    <w:lvl w:ilvl="0">
      <w:start w:val="8"/>
      <w:numFmt w:val="decimal"/>
      <w:lvlText w:val="%1"/>
      <w:lvlJc w:val="left"/>
      <w:pPr>
        <w:ind w:left="480" w:hanging="480"/>
      </w:pPr>
      <w:rPr>
        <w:rFonts w:hint="default"/>
        <w:b/>
      </w:rPr>
    </w:lvl>
    <w:lvl w:ilvl="1">
      <w:start w:val="8"/>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AD95413"/>
    <w:multiLevelType w:val="multilevel"/>
    <w:tmpl w:val="260AC386"/>
    <w:lvl w:ilvl="0">
      <w:start w:val="8"/>
      <w:numFmt w:val="decimal"/>
      <w:lvlText w:val="%1"/>
      <w:lvlJc w:val="left"/>
      <w:pPr>
        <w:ind w:left="480" w:hanging="480"/>
      </w:pPr>
      <w:rPr>
        <w:rFonts w:hint="default"/>
        <w:b/>
      </w:rPr>
    </w:lvl>
    <w:lvl w:ilvl="1">
      <w:start w:val="7"/>
      <w:numFmt w:val="decimal"/>
      <w:lvlText w:val="%1.%2"/>
      <w:lvlJc w:val="left"/>
      <w:pPr>
        <w:ind w:left="551" w:hanging="480"/>
      </w:pPr>
      <w:rPr>
        <w:rFonts w:hint="default"/>
        <w:b/>
      </w:rPr>
    </w:lvl>
    <w:lvl w:ilvl="2">
      <w:start w:val="2"/>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4"/>
  </w:num>
  <w:num w:numId="34">
    <w:abstractNumId w:val="0"/>
  </w:num>
  <w:num w:numId="35">
    <w:abstractNumId w:val="13"/>
  </w:num>
  <w:num w:numId="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6E9A"/>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4DB8"/>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3AA5"/>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04D7"/>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445"/>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33BA"/>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4B8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51CCB"/>
    <w:rsid w:val="00A53A55"/>
    <w:rsid w:val="00A54375"/>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97FA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4B6C97"/>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5A749-D3FD-44ED-92C0-551B3A46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24</Pages>
  <Words>10941</Words>
  <Characters>59086</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69888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57</cp:revision>
  <cp:lastPrinted>2024-04-08T17:40:00Z</cp:lastPrinted>
  <dcterms:created xsi:type="dcterms:W3CDTF">2020-05-14T18:48:00Z</dcterms:created>
  <dcterms:modified xsi:type="dcterms:W3CDTF">2024-04-08T17:40:00Z</dcterms:modified>
</cp:coreProperties>
</file>